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pacing w:lineRule="exact" w:line="160" w:before="2" w:after="0"/>
        <w:jc w:val="left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left" w:pos="880" w:leader="none"/>
        </w:tabs>
        <w:spacing w:lineRule="exact" w:line="540" w:before="9" w:after="0"/>
        <w:ind w:left="882" w:right="460" w:hanging="60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1.</w:t>
        <w:tab/>
        <w:t>A</w:t>
      </w:r>
      <w:r>
        <w:rPr>
          <w:rFonts w:eastAsia="Times New Roman" w:cs="Times New Roman"/>
          <w:spacing w:val="-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on</w:t>
      </w:r>
      <w:r>
        <w:rPr>
          <w:rFonts w:eastAsia="Times New Roman" w:cs="Times New Roman"/>
          <w:spacing w:val="-5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 postsurgical unit is admitting a client following the client</w:t>
      </w:r>
      <w:r>
        <w:rPr>
          <w:rFonts w:eastAsia="Times New Roman" w:cs="Times New Roman"/>
          <w:spacing w:val="1"/>
          <w:w w:val="10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sz w:val="48"/>
          <w:szCs w:val="48"/>
        </w:rPr>
        <w:t>s cholecystectomy (gall bladder removal). What is the overall purpose</w:t>
      </w:r>
      <w:r>
        <w:rPr>
          <w:rFonts w:eastAsia="Times New Roman" w:cs="Times New Roman"/>
          <w:spacing w:val="-15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assessment for</w:t>
      </w:r>
    </w:p>
    <w:p>
      <w:pPr>
        <w:pStyle w:val="Normal"/>
        <w:spacing w:lineRule="exact" w:line="540"/>
        <w:ind w:left="88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this client?</w:t>
      </w:r>
    </w:p>
    <w:p>
      <w:pPr>
        <w:pStyle w:val="Normal"/>
        <w:spacing w:lineRule="exact" w:line="540"/>
        <w:ind w:left="88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A)  </w:t>
      </w:r>
      <w:r>
        <w:rPr>
          <w:rFonts w:eastAsia="Times New Roman" w:cs="Times New Roman"/>
          <w:spacing w:val="88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Collecting accurate data</w:t>
      </w:r>
    </w:p>
    <w:p>
      <w:pPr>
        <w:pStyle w:val="Normal"/>
        <w:spacing w:before="4" w:after="0"/>
        <w:ind w:left="88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B)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Assisting the primary care provider</w:t>
      </w:r>
    </w:p>
    <w:p>
      <w:pPr>
        <w:pStyle w:val="Normal"/>
        <w:spacing w:lineRule="exact" w:line="540"/>
        <w:ind w:left="88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C)  </w:t>
      </w:r>
      <w:r>
        <w:rPr>
          <w:rFonts w:eastAsia="Times New Roman" w:cs="Times New Roman"/>
          <w:spacing w:val="120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Validating previous</w:t>
      </w:r>
      <w:r>
        <w:rPr>
          <w:rFonts w:eastAsia="Times New Roman" w:cs="Times New Roman"/>
          <w:spacing w:val="-17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data</w:t>
      </w:r>
    </w:p>
    <w:p>
      <w:pPr>
        <w:pStyle w:val="Normal"/>
        <w:spacing w:before="4" w:after="0"/>
        <w:ind w:left="88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D)  </w:t>
      </w:r>
      <w:r>
        <w:rPr>
          <w:rFonts w:eastAsia="Times New Roman" w:cs="Times New Roman"/>
          <w:spacing w:val="8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Making</w:t>
      </w:r>
      <w:r>
        <w:rPr>
          <w:rFonts w:eastAsia="Times New Roman" w:cs="Times New Roman"/>
          <w:spacing w:val="-15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clinical judgments</w:t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80" w:before="18" w:after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880" w:leader="none"/>
        </w:tabs>
        <w:ind w:left="882" w:right="167" w:hanging="60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2.</w:t>
        <w:tab/>
        <w:t>A</w:t>
      </w:r>
      <w:r>
        <w:rPr>
          <w:rFonts w:eastAsia="Times New Roman" w:cs="Times New Roman"/>
          <w:spacing w:val="-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client has presented to the emergency department (ED)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with complaints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abdominal pain. Which member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care team would</w:t>
      </w:r>
      <w:r>
        <w:rPr>
          <w:rFonts w:eastAsia="Times New Roman" w:cs="Times New Roman"/>
          <w:spacing w:val="-1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most likely be responsible for</w:t>
      </w:r>
      <w:r>
        <w:rPr>
          <w:rFonts w:eastAsia="Times New Roman" w:cs="Times New Roman"/>
          <w:spacing w:val="-6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collecting</w:t>
      </w:r>
    </w:p>
    <w:p>
      <w:pPr>
        <w:pStyle w:val="Normal"/>
        <w:spacing w:lineRule="exact" w:line="540"/>
        <w:ind w:left="88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the subjective data on</w:t>
      </w:r>
      <w:r>
        <w:rPr>
          <w:rFonts w:eastAsia="Times New Roman" w:cs="Times New Roman"/>
          <w:spacing w:val="-5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client during</w:t>
      </w:r>
      <w:r>
        <w:rPr>
          <w:rFonts w:eastAsia="Times New Roman" w:cs="Times New Roman"/>
          <w:spacing w:val="-1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initial comprehensive assessment?</w:t>
      </w:r>
    </w:p>
    <w:p>
      <w:pPr>
        <w:pStyle w:val="Normal"/>
        <w:spacing w:before="4" w:after="0"/>
        <w:ind w:left="88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A)  </w:t>
      </w:r>
      <w:r>
        <w:rPr>
          <w:rFonts w:eastAsia="Times New Roman" w:cs="Times New Roman"/>
          <w:spacing w:val="8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Gastroenterologist</w:t>
      </w:r>
    </w:p>
    <w:p>
      <w:pPr>
        <w:pStyle w:val="Normal"/>
        <w:spacing w:lineRule="exact" w:line="540"/>
        <w:ind w:left="88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B)  </w:t>
      </w:r>
      <w:r>
        <w:rPr>
          <w:rFonts w:eastAsia="Times New Roman" w:cs="Times New Roman"/>
          <w:spacing w:val="120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ED nurse</w:t>
      </w:r>
    </w:p>
    <w:p>
      <w:pPr>
        <w:pStyle w:val="Normal"/>
        <w:spacing w:before="4" w:after="0"/>
        <w:ind w:left="88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C)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Admissions clerk</w:t>
      </w:r>
    </w:p>
    <w:p>
      <w:pPr>
        <w:pStyle w:val="Normal"/>
        <w:spacing w:lineRule="exact" w:line="540"/>
        <w:ind w:left="88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D)  </w:t>
      </w:r>
      <w:r>
        <w:rPr>
          <w:rFonts w:eastAsia="Times New Roman" w:cs="Times New Roman"/>
          <w:spacing w:val="88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Diagnostic technician</w:t>
      </w:r>
    </w:p>
    <w:p>
      <w:pPr>
        <w:pStyle w:val="Normal"/>
        <w:spacing w:lineRule="exact" w:line="100" w:before="8" w:after="0"/>
        <w:jc w:val="left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left" w:pos="880" w:leader="none"/>
        </w:tabs>
        <w:ind w:left="882" w:right="33" w:hanging="600"/>
        <w:jc w:val="both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3.</w:t>
        <w:tab/>
        <w:t>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has completed an initial assessment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 newly admitted client and</w:t>
      </w:r>
      <w:r>
        <w:rPr>
          <w:rFonts w:eastAsia="Times New Roman" w:cs="Times New Roman"/>
          <w:spacing w:val="-7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is applying the nursing</w:t>
      </w:r>
      <w:r>
        <w:rPr>
          <w:rFonts w:eastAsia="Times New Roman" w:cs="Times New Roman"/>
          <w:spacing w:val="-1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process to plan the client</w:t>
      </w:r>
      <w:r>
        <w:rPr>
          <w:rFonts w:eastAsia="Times New Roman" w:cs="Times New Roman"/>
          <w:spacing w:val="1"/>
          <w:w w:val="10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sz w:val="48"/>
          <w:szCs w:val="48"/>
        </w:rPr>
        <w:t>s</w:t>
      </w:r>
      <w:r>
        <w:rPr>
          <w:rFonts w:eastAsia="Times New Roman" w:cs="Times New Roman"/>
          <w:spacing w:val="-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care. What principle should</w:t>
      </w:r>
      <w:r>
        <w:rPr>
          <w:rFonts w:eastAsia="Times New Roman" w:cs="Times New Roman"/>
          <w:spacing w:val="-1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apply when using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nursing</w:t>
      </w:r>
      <w:r>
        <w:rPr>
          <w:rFonts w:eastAsia="Times New Roman" w:cs="Times New Roman"/>
          <w:spacing w:val="-1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process?</w:t>
      </w:r>
    </w:p>
    <w:p>
      <w:pPr>
        <w:pStyle w:val="Normal"/>
        <w:spacing w:lineRule="exact" w:line="540"/>
        <w:ind w:left="88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A)  </w:t>
      </w:r>
      <w:r>
        <w:rPr>
          <w:rFonts w:eastAsia="Times New Roman" w:cs="Times New Roman"/>
          <w:spacing w:val="88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Each step is independent of</w:t>
      </w:r>
      <w:r>
        <w:rPr>
          <w:rFonts w:eastAsia="Times New Roman" w:cs="Times New Roman"/>
          <w:spacing w:val="-4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the others.</w:t>
      </w:r>
    </w:p>
    <w:p>
      <w:pPr>
        <w:pStyle w:val="Normal"/>
        <w:spacing w:before="4" w:after="0"/>
        <w:ind w:left="88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B)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It is ongoing</w:t>
      </w:r>
      <w:r>
        <w:rPr>
          <w:rFonts w:eastAsia="Times New Roman" w:cs="Times New Roman"/>
          <w:spacing w:val="-16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and</w:t>
      </w:r>
      <w:r>
        <w:rPr>
          <w:rFonts w:eastAsia="Times New Roman" w:cs="Times New Roman"/>
          <w:spacing w:val="-7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continuous.</w:t>
      </w:r>
    </w:p>
    <w:p>
      <w:pPr>
        <w:pStyle w:val="Normal"/>
        <w:spacing w:lineRule="exact" w:line="540"/>
        <w:ind w:left="88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C)  </w:t>
      </w:r>
      <w:r>
        <w:rPr>
          <w:rFonts w:eastAsia="Times New Roman" w:cs="Times New Roman"/>
          <w:spacing w:val="120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It is used</w:t>
      </w:r>
      <w:r>
        <w:rPr>
          <w:rFonts w:eastAsia="Times New Roman" w:cs="Times New Roman"/>
          <w:spacing w:val="-9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primarily in acute care settings.</w:t>
      </w:r>
    </w:p>
    <w:p>
      <w:pPr>
        <w:pStyle w:val="Normal"/>
        <w:spacing w:before="4" w:after="0"/>
        <w:ind w:left="88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D)  </w:t>
      </w:r>
      <w:r>
        <w:rPr>
          <w:rFonts w:eastAsia="Times New Roman" w:cs="Times New Roman"/>
          <w:spacing w:val="8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It involves independent nursing</w:t>
      </w:r>
      <w:r>
        <w:rPr>
          <w:rFonts w:eastAsia="Times New Roman" w:cs="Times New Roman"/>
          <w:spacing w:val="-1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actions.</w:t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80" w:before="19" w:after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880" w:leader="none"/>
        </w:tabs>
        <w:ind w:left="882" w:right="300" w:hanging="60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4.</w:t>
        <w:tab/>
        <w:t>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who</w:t>
      </w:r>
      <w:r>
        <w:rPr>
          <w:rFonts w:eastAsia="Times New Roman" w:cs="Times New Roman"/>
          <w:spacing w:val="-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provides</w:t>
      </w:r>
      <w:r>
        <w:rPr>
          <w:rFonts w:eastAsia="Times New Roman" w:cs="Times New Roman"/>
          <w:spacing w:val="-17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care at an ambulatory clinic is preparing to meet a client a</w:t>
      </w:r>
      <w:r>
        <w:rPr>
          <w:rFonts w:eastAsia="Times New Roman" w:cs="Times New Roman"/>
          <w:spacing w:val="-2"/>
          <w:w w:val="100"/>
          <w:sz w:val="48"/>
          <w:szCs w:val="48"/>
        </w:rPr>
        <w:t>n</w:t>
      </w:r>
      <w:r>
        <w:rPr>
          <w:rFonts w:eastAsia="Times New Roman" w:cs="Times New Roman"/>
          <w:spacing w:val="0"/>
          <w:w w:val="100"/>
          <w:sz w:val="48"/>
          <w:szCs w:val="48"/>
        </w:rPr>
        <w:t>d perform</w:t>
      </w:r>
      <w:r>
        <w:rPr>
          <w:rFonts w:eastAsia="Times New Roman" w:cs="Times New Roman"/>
          <w:spacing w:val="-15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 comprehensive health assessment. Which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following actions should</w:t>
      </w:r>
      <w:r>
        <w:rPr>
          <w:rFonts w:eastAsia="Times New Roman" w:cs="Times New Roman"/>
          <w:spacing w:val="-1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perform</w:t>
      </w:r>
      <w:r>
        <w:rPr>
          <w:rFonts w:eastAsia="Times New Roman" w:cs="Times New Roman"/>
          <w:spacing w:val="-15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first?</w:t>
      </w:r>
    </w:p>
    <w:p>
      <w:pPr>
        <w:pStyle w:val="Normal"/>
        <w:spacing w:lineRule="exact" w:line="540" w:before="16" w:after="0"/>
        <w:ind w:left="882" w:right="9366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A)  </w:t>
      </w:r>
      <w:r>
        <w:rPr>
          <w:rFonts w:eastAsia="Times New Roman" w:cs="Times New Roman"/>
          <w:spacing w:val="8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Review the client</w:t>
      </w:r>
      <w:r>
        <w:rPr>
          <w:rFonts w:eastAsia="Times New Roman" w:cs="Times New Roman"/>
          <w:spacing w:val="1"/>
          <w:w w:val="10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sz w:val="48"/>
          <w:szCs w:val="48"/>
        </w:rPr>
        <w:t>s</w:t>
      </w:r>
      <w:r>
        <w:rPr>
          <w:rFonts w:eastAsia="Times New Roman" w:cs="Times New Roman"/>
          <w:spacing w:val="-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 xml:space="preserve">medical record. B)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Obtain basic biographic data.</w:t>
      </w:r>
    </w:p>
    <w:p>
      <w:pPr>
        <w:pStyle w:val="Normal"/>
        <w:spacing w:lineRule="exact" w:line="540" w:before="10" w:after="0"/>
        <w:ind w:left="882" w:right="4782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C)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Consult clinical resources explaining the client</w:t>
      </w:r>
      <w:r>
        <w:rPr>
          <w:rFonts w:eastAsia="Times New Roman" w:cs="Times New Roman"/>
          <w:spacing w:val="1"/>
          <w:w w:val="10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sz w:val="48"/>
          <w:szCs w:val="48"/>
        </w:rPr>
        <w:t>s</w:t>
      </w:r>
      <w:r>
        <w:rPr>
          <w:rFonts w:eastAsia="Times New Roman" w:cs="Times New Roman"/>
          <w:spacing w:val="-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 xml:space="preserve">diagnosis. D)  </w:t>
      </w:r>
      <w:r>
        <w:rPr>
          <w:rFonts w:eastAsia="Times New Roman" w:cs="Times New Roman"/>
          <w:spacing w:val="8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Validate information with the client.</w:t>
      </w:r>
    </w:p>
    <w:p>
      <w:pPr>
        <w:pStyle w:val="Normal"/>
        <w:spacing w:lineRule="exact" w:line="100" w:before="4" w:after="0"/>
        <w:jc w:val="left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left" w:pos="880" w:leader="none"/>
        </w:tabs>
        <w:spacing w:lineRule="exact" w:line="540"/>
        <w:ind w:left="882" w:right="1525" w:hanging="60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5.</w:t>
        <w:tab/>
        <w:t>Which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following client situations would</w:t>
      </w:r>
      <w:r>
        <w:rPr>
          <w:rFonts w:eastAsia="Times New Roman" w:cs="Times New Roman"/>
          <w:spacing w:val="-1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interpret as requiring an emergency assessment?</w:t>
      </w:r>
    </w:p>
    <w:p>
      <w:pPr>
        <w:pStyle w:val="Normal"/>
        <w:spacing w:lineRule="exact" w:line="540"/>
        <w:ind w:left="88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A)  </w:t>
      </w:r>
      <w:r>
        <w:rPr>
          <w:rFonts w:eastAsia="Times New Roman" w:cs="Times New Roman"/>
          <w:spacing w:val="88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A</w:t>
      </w:r>
      <w:r>
        <w:rPr>
          <w:rFonts w:eastAsia="Times New Roman" w:cs="Times New Roman"/>
          <w:spacing w:val="-3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pediatric client with severe sunburn</w:t>
      </w:r>
    </w:p>
    <w:p>
      <w:pPr>
        <w:pStyle w:val="Normal"/>
        <w:spacing w:lineRule="exact" w:line="540"/>
        <w:ind w:left="88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B)  </w:t>
      </w:r>
      <w:r>
        <w:rPr>
          <w:rFonts w:eastAsia="Times New Roman" w:cs="Times New Roman"/>
          <w:spacing w:val="120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A</w:t>
      </w:r>
      <w:r>
        <w:rPr>
          <w:rFonts w:eastAsia="Times New Roman" w:cs="Times New Roman"/>
          <w:spacing w:val="-3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client needing an employment physical</w:t>
      </w:r>
    </w:p>
    <w:p>
      <w:pPr>
        <w:pStyle w:val="Normal"/>
        <w:spacing w:before="4" w:after="0"/>
        <w:ind w:left="88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C)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</w:t>
      </w:r>
      <w:r>
        <w:rPr>
          <w:rFonts w:eastAsia="Times New Roman" w:cs="Times New Roman"/>
          <w:spacing w:val="-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client who</w:t>
      </w:r>
      <w:r>
        <w:rPr>
          <w:rFonts w:eastAsia="Times New Roman" w:cs="Times New Roman"/>
          <w:spacing w:val="-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overdosed</w:t>
      </w:r>
      <w:r>
        <w:rPr>
          <w:rFonts w:eastAsia="Times New Roman" w:cs="Times New Roman"/>
          <w:spacing w:val="-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on</w:t>
      </w:r>
      <w:r>
        <w:rPr>
          <w:rFonts w:eastAsia="Times New Roman" w:cs="Times New Roman"/>
          <w:spacing w:val="-5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acetaminophen</w:t>
      </w:r>
    </w:p>
    <w:p>
      <w:pPr>
        <w:pStyle w:val="Normal"/>
        <w:spacing w:lineRule="exact" w:line="540"/>
        <w:ind w:left="88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D)  </w:t>
      </w:r>
      <w:r>
        <w:rPr>
          <w:rFonts w:eastAsia="Times New Roman" w:cs="Times New Roman"/>
          <w:spacing w:val="88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A</w:t>
      </w:r>
      <w:r>
        <w:rPr>
          <w:rFonts w:eastAsia="Times New Roman" w:cs="Times New Roman"/>
          <w:spacing w:val="-3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distraught client who</w:t>
      </w:r>
      <w:r>
        <w:rPr>
          <w:rFonts w:eastAsia="Times New Roman" w:cs="Times New Roman"/>
          <w:spacing w:val="-8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wants a pregnancy</w:t>
      </w:r>
      <w:r>
        <w:rPr>
          <w:rFonts w:eastAsia="Times New Roman" w:cs="Times New Roman"/>
          <w:spacing w:val="-20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test</w:t>
      </w:r>
    </w:p>
    <w:p>
      <w:pPr>
        <w:pStyle w:val="Normal"/>
        <w:spacing w:lineRule="exact" w:line="160" w:before="2" w:after="0"/>
        <w:jc w:val="left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left" w:pos="880" w:leader="none"/>
        </w:tabs>
        <w:spacing w:lineRule="exact" w:line="540" w:before="9" w:after="0"/>
        <w:ind w:left="882" w:right="562" w:hanging="60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6.</w:t>
        <w:tab/>
        <w:t>In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response</w:t>
      </w:r>
      <w:r>
        <w:rPr>
          <w:rFonts w:eastAsia="Times New Roman" w:cs="Times New Roman"/>
          <w:spacing w:val="-17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to a client</w:t>
      </w:r>
      <w:r>
        <w:rPr>
          <w:rFonts w:eastAsia="Times New Roman" w:cs="Times New Roman"/>
          <w:spacing w:val="1"/>
          <w:w w:val="10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sz w:val="48"/>
          <w:szCs w:val="48"/>
        </w:rPr>
        <w:t>s</w:t>
      </w:r>
      <w:r>
        <w:rPr>
          <w:rFonts w:eastAsia="Times New Roman" w:cs="Times New Roman"/>
          <w:spacing w:val="-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query,</w:t>
      </w:r>
      <w:r>
        <w:rPr>
          <w:rFonts w:eastAsia="Times New Roman" w:cs="Times New Roman"/>
          <w:spacing w:val="-1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is explaining the differences between the physician</w:t>
      </w:r>
      <w:r>
        <w:rPr>
          <w:rFonts w:eastAsia="Times New Roman" w:cs="Times New Roman"/>
          <w:spacing w:val="1"/>
          <w:w w:val="10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sz w:val="48"/>
          <w:szCs w:val="48"/>
        </w:rPr>
        <w:t>s</w:t>
      </w:r>
      <w:r>
        <w:rPr>
          <w:rFonts w:eastAsia="Times New Roman" w:cs="Times New Roman"/>
          <w:spacing w:val="-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medical exam and</w:t>
      </w:r>
      <w:r>
        <w:rPr>
          <w:rFonts w:eastAsia="Times New Roman" w:cs="Times New Roman"/>
          <w:spacing w:val="-7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comprehensive health assessment performed</w:t>
      </w:r>
      <w:r>
        <w:rPr>
          <w:rFonts w:eastAsia="Times New Roman" w:cs="Times New Roman"/>
          <w:spacing w:val="-2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by</w:t>
      </w:r>
      <w:r>
        <w:rPr>
          <w:rFonts w:eastAsia="Times New Roman" w:cs="Times New Roman"/>
          <w:spacing w:val="-5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</w:t>
      </w:r>
    </w:p>
    <w:p>
      <w:pPr>
        <w:pStyle w:val="Normal"/>
        <w:spacing w:lineRule="exact" w:line="540" w:before="10" w:after="0"/>
        <w:ind w:left="882" w:right="327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nurse.</w:t>
      </w:r>
      <w:r>
        <w:rPr>
          <w:rFonts w:eastAsia="Times New Roman" w:cs="Times New Roman"/>
          <w:spacing w:val="-1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should</w:t>
      </w:r>
      <w:r>
        <w:rPr>
          <w:rFonts w:eastAsia="Times New Roman" w:cs="Times New Roman"/>
          <w:spacing w:val="-1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describe the fact that the nursing</w:t>
      </w:r>
      <w:r>
        <w:rPr>
          <w:rFonts w:eastAsia="Times New Roman" w:cs="Times New Roman"/>
          <w:spacing w:val="-1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assessment focuses on</w:t>
      </w:r>
      <w:r>
        <w:rPr>
          <w:rFonts w:eastAsia="Times New Roman" w:cs="Times New Roman"/>
          <w:spacing w:val="-5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which aspect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client</w:t>
      </w:r>
      <w:r>
        <w:rPr>
          <w:rFonts w:eastAsia="Times New Roman" w:cs="Times New Roman"/>
          <w:spacing w:val="1"/>
          <w:w w:val="10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sz w:val="48"/>
          <w:szCs w:val="48"/>
        </w:rPr>
        <w:t>s</w:t>
      </w:r>
      <w:r>
        <w:rPr>
          <w:rFonts w:eastAsia="Times New Roman" w:cs="Times New Roman"/>
          <w:spacing w:val="-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situation?</w:t>
      </w:r>
    </w:p>
    <w:p>
      <w:pPr>
        <w:pStyle w:val="Normal"/>
        <w:spacing w:lineRule="exact" w:line="540"/>
        <w:ind w:left="88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A)  </w:t>
      </w:r>
      <w:r>
        <w:rPr>
          <w:rFonts w:eastAsia="Times New Roman" w:cs="Times New Roman"/>
          <w:spacing w:val="88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Current physiologic status</w:t>
      </w:r>
    </w:p>
    <w:p>
      <w:pPr>
        <w:pStyle w:val="Normal"/>
        <w:spacing w:lineRule="exact" w:line="540"/>
        <w:ind w:left="88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B)  </w:t>
      </w:r>
      <w:r>
        <w:rPr>
          <w:rFonts w:eastAsia="Times New Roman" w:cs="Times New Roman"/>
          <w:spacing w:val="120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Effect of</w:t>
      </w:r>
      <w:r>
        <w:rPr>
          <w:rFonts w:eastAsia="Times New Roman" w:cs="Times New Roman"/>
          <w:spacing w:val="-4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health on</w:t>
      </w:r>
      <w:r>
        <w:rPr>
          <w:rFonts w:eastAsia="Times New Roman" w:cs="Times New Roman"/>
          <w:spacing w:val="-5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functional status</w:t>
      </w:r>
    </w:p>
    <w:p>
      <w:pPr>
        <w:pStyle w:val="Normal"/>
        <w:spacing w:before="4" w:after="0"/>
        <w:ind w:left="88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C)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Past medical history</w:t>
      </w:r>
    </w:p>
    <w:p>
      <w:pPr>
        <w:pStyle w:val="Normal"/>
        <w:spacing w:lineRule="exact" w:line="540"/>
        <w:ind w:left="88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D)  </w:t>
      </w:r>
      <w:r>
        <w:rPr>
          <w:rFonts w:eastAsia="Times New Roman" w:cs="Times New Roman"/>
          <w:spacing w:val="88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Motivation for</w:t>
      </w:r>
      <w:r>
        <w:rPr>
          <w:rFonts w:eastAsia="Times New Roman" w:cs="Times New Roman"/>
          <w:spacing w:val="-6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adherence to treatment</w:t>
      </w:r>
    </w:p>
    <w:p>
      <w:pPr>
        <w:pStyle w:val="Normal"/>
        <w:spacing w:lineRule="exact" w:line="100" w:before="8" w:after="0"/>
        <w:jc w:val="left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left" w:pos="880" w:leader="none"/>
        </w:tabs>
        <w:ind w:left="882" w:right="20" w:hanging="60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7.</w:t>
        <w:tab/>
        <w:t>After teaching a group</w:t>
      </w:r>
      <w:r>
        <w:rPr>
          <w:rFonts w:eastAsia="Times New Roman" w:cs="Times New Roman"/>
          <w:spacing w:val="-11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students about the phases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nursing</w:t>
      </w:r>
      <w:r>
        <w:rPr>
          <w:rFonts w:eastAsia="Times New Roman" w:cs="Times New Roman"/>
          <w:spacing w:val="-1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process,</w:t>
      </w:r>
      <w:r>
        <w:rPr>
          <w:rFonts w:eastAsia="Times New Roman" w:cs="Times New Roman"/>
          <w:spacing w:val="-16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instructor determines that the teaching was successful when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students identify which phase as being foundational to all other phases?</w:t>
      </w:r>
    </w:p>
    <w:p>
      <w:pPr>
        <w:pStyle w:val="Normal"/>
        <w:spacing w:lineRule="exact" w:line="540"/>
        <w:ind w:left="88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A)  </w:t>
      </w:r>
      <w:r>
        <w:rPr>
          <w:rFonts w:eastAsia="Times New Roman" w:cs="Times New Roman"/>
          <w:spacing w:val="88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Assessment</w:t>
      </w:r>
    </w:p>
    <w:p>
      <w:pPr>
        <w:pStyle w:val="Normal"/>
        <w:spacing w:before="4" w:after="0"/>
        <w:ind w:left="88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B)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Planning</w:t>
      </w:r>
    </w:p>
    <w:p>
      <w:pPr>
        <w:pStyle w:val="Normal"/>
        <w:spacing w:lineRule="exact" w:line="540"/>
        <w:ind w:left="88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C)  </w:t>
      </w:r>
      <w:r>
        <w:rPr>
          <w:rFonts w:eastAsia="Times New Roman" w:cs="Times New Roman"/>
          <w:spacing w:val="120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Implementation</w:t>
      </w:r>
    </w:p>
    <w:p>
      <w:pPr>
        <w:pStyle w:val="Normal"/>
        <w:spacing w:before="4" w:after="0"/>
        <w:ind w:left="88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D)  </w:t>
      </w:r>
      <w:r>
        <w:rPr>
          <w:rFonts w:eastAsia="Times New Roman" w:cs="Times New Roman"/>
          <w:spacing w:val="8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Evaluation</w:t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80" w:before="18" w:after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880" w:leader="none"/>
        </w:tabs>
        <w:ind w:left="882" w:right="154" w:hanging="60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8.</w:t>
        <w:tab/>
        <w:t>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has completed the comprehensive health assessment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 client who</w:t>
      </w:r>
      <w:r>
        <w:rPr>
          <w:rFonts w:eastAsia="Times New Roman" w:cs="Times New Roman"/>
          <w:spacing w:val="-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has been admitted for</w:t>
      </w:r>
      <w:r>
        <w:rPr>
          <w:rFonts w:eastAsia="Times New Roman" w:cs="Times New Roman"/>
          <w:spacing w:val="-6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treatment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communit</w:t>
      </w:r>
      <w:r>
        <w:rPr>
          <w:rFonts w:eastAsia="Times New Roman" w:cs="Times New Roman"/>
          <w:spacing w:val="-1"/>
          <w:w w:val="100"/>
          <w:sz w:val="48"/>
          <w:szCs w:val="48"/>
        </w:rPr>
        <w:t>y</w:t>
      </w:r>
      <w:r>
        <w:rPr>
          <w:rFonts w:eastAsia="Times New Roman" w:cs="Times New Roman"/>
          <w:spacing w:val="0"/>
          <w:w w:val="100"/>
          <w:sz w:val="48"/>
          <w:szCs w:val="48"/>
        </w:rPr>
        <w:t>-acquired pneumonia. Following the completion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this assessment, 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periodically performs</w:t>
      </w:r>
      <w:r>
        <w:rPr>
          <w:rFonts w:eastAsia="Times New Roman" w:cs="Times New Roman"/>
          <w:spacing w:val="-17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 partial assessment primarily for</w:t>
      </w:r>
      <w:r>
        <w:rPr>
          <w:rFonts w:eastAsia="Times New Roman" w:cs="Times New Roman"/>
          <w:spacing w:val="-6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which reason?</w:t>
      </w:r>
    </w:p>
    <w:p>
      <w:pPr>
        <w:pStyle w:val="Normal"/>
        <w:spacing w:lineRule="exact" w:line="540"/>
        <w:ind w:left="88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A)  </w:t>
      </w:r>
      <w:r>
        <w:rPr>
          <w:rFonts w:eastAsia="Times New Roman" w:cs="Times New Roman"/>
          <w:spacing w:val="88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Reassess previously detected problems</w:t>
      </w:r>
    </w:p>
    <w:p>
      <w:pPr>
        <w:pStyle w:val="Normal"/>
        <w:spacing w:before="4" w:after="0"/>
        <w:ind w:left="88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B)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Provide</w:t>
      </w:r>
      <w:r>
        <w:rPr>
          <w:rFonts w:eastAsia="Times New Roman" w:cs="Times New Roman"/>
          <w:spacing w:val="-15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information for</w:t>
      </w:r>
      <w:r>
        <w:rPr>
          <w:rFonts w:eastAsia="Times New Roman" w:cs="Times New Roman"/>
          <w:spacing w:val="-6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client</w:t>
      </w:r>
      <w:r>
        <w:rPr>
          <w:rFonts w:eastAsia="Times New Roman" w:cs="Times New Roman"/>
          <w:spacing w:val="1"/>
          <w:w w:val="10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sz w:val="48"/>
          <w:szCs w:val="48"/>
        </w:rPr>
        <w:t>s</w:t>
      </w:r>
      <w:r>
        <w:rPr>
          <w:rFonts w:eastAsia="Times New Roman" w:cs="Times New Roman"/>
          <w:spacing w:val="-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record</w:t>
      </w:r>
    </w:p>
    <w:p>
      <w:pPr>
        <w:pStyle w:val="Normal"/>
        <w:spacing w:lineRule="exact" w:line="540"/>
        <w:ind w:left="88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C)  </w:t>
      </w:r>
      <w:r>
        <w:rPr>
          <w:rFonts w:eastAsia="Times New Roman" w:cs="Times New Roman"/>
          <w:spacing w:val="120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Address</w:t>
      </w:r>
      <w:r>
        <w:rPr>
          <w:rFonts w:eastAsia="Times New Roman" w:cs="Times New Roman"/>
          <w:spacing w:val="-16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areas previously omitted</w:t>
      </w:r>
    </w:p>
    <w:p>
      <w:pPr>
        <w:pStyle w:val="Normal"/>
        <w:spacing w:before="4" w:after="0"/>
        <w:ind w:left="88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D)  </w:t>
      </w:r>
      <w:r>
        <w:rPr>
          <w:rFonts w:eastAsia="Times New Roman" w:cs="Times New Roman"/>
          <w:spacing w:val="8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Determine the need for</w:t>
      </w:r>
      <w:r>
        <w:rPr>
          <w:rFonts w:eastAsia="Times New Roman" w:cs="Times New Roman"/>
          <w:spacing w:val="-6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crisis intervention</w:t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80" w:before="19" w:after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880" w:leader="none"/>
        </w:tabs>
        <w:ind w:left="882" w:right="701" w:hanging="60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9.</w:t>
        <w:tab/>
        <w:t>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is working</w:t>
      </w:r>
      <w:r>
        <w:rPr>
          <w:rFonts w:eastAsia="Times New Roman" w:cs="Times New Roman"/>
          <w:spacing w:val="-16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in an ambulatory care clinic that is located in a busy,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inne</w:t>
      </w:r>
      <w:r>
        <w:rPr>
          <w:rFonts w:eastAsia="Times New Roman" w:cs="Times New Roman"/>
          <w:spacing w:val="-2"/>
          <w:w w:val="100"/>
          <w:sz w:val="48"/>
          <w:szCs w:val="48"/>
        </w:rPr>
        <w:t>r</w:t>
      </w:r>
      <w:r>
        <w:rPr>
          <w:rFonts w:eastAsia="Times New Roman" w:cs="Times New Roman"/>
          <w:spacing w:val="0"/>
          <w:w w:val="100"/>
          <w:sz w:val="48"/>
          <w:szCs w:val="48"/>
        </w:rPr>
        <w:t>-city neighborhood.</w:t>
      </w:r>
      <w:r>
        <w:rPr>
          <w:rFonts w:eastAsia="Times New Roman" w:cs="Times New Roman"/>
          <w:spacing w:val="-2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Which client would</w:t>
      </w:r>
      <w:r>
        <w:rPr>
          <w:rFonts w:eastAsia="Times New Roman" w:cs="Times New Roman"/>
          <w:spacing w:val="-1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determine to be in most need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an emergency assessment?</w:t>
      </w:r>
      <w:r>
        <w:pict>
          <v:rect stroked="f" strokeweight="0pt" style="position:absolute;width:595.3pt;height:115.35pt;mso-wrap-distance-left:9pt;mso-wrap-distance-right:9pt;mso-wrap-distance-top:0pt;mso-wrap-distance-bottom:0pt;margin-top:82.25pt;margin-left:220.1pt">
            <v:textbox inset="0in,0in,0in,0in">
              <w:txbxContent>
                <w:tbl>
                  <w:tblPr>
                    <w:jc w:val="left"/>
                    <w:tblInd w:w="0" w:type="dxa"/>
                    <w:tblBorders>
                      <w:top w:val="nil"/>
                      <w:left w:val="nil"/>
                      <w:bottom w:val="nil"/>
                      <w:insideH w:val="nil"/>
                      <w:right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71"/>
                    <w:gridCol w:w="633"/>
                    <w:gridCol w:w="12545"/>
                  </w:tblGrid>
                  <w:tr>
                    <w:trPr>
                      <w:trHeight w:val="1142" w:hRule="exact"/>
                      <w:cantSplit w:val="false"/>
                    </w:trPr>
                    <w:tc>
                      <w:tcPr>
                        <w:tcW w:w="771" w:type="dxa"/>
                        <w:tcBorders>
                          <w:top w:val="nil"/>
                          <w:left w:val="nil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</w:tcPr>
                      <w:p>
                        <w:pPr>
                          <w:pStyle w:val="FrameContents"/>
                          <w:spacing w:lineRule="exact" w:line="540" w:before="26" w:after="0"/>
                          <w:ind w:left="40" w:right="144" w:hanging="0"/>
                          <w:jc w:val="left"/>
                          <w:rPr>
                            <w:rFonts w:eastAsia="Times New Roman" w:cs="Times New Roman"/>
                            <w:spacing w:val="0"/>
                            <w:w w:val="100"/>
                            <w:sz w:val="48"/>
                            <w:szCs w:val="48"/>
                          </w:rPr>
                        </w:pPr>
                        <w:r>
                          <w:rPr>
                            <w:rFonts w:eastAsia="Times New Roman" w:cs="Times New Roman"/>
                            <w:spacing w:val="0"/>
                            <w:w w:val="100"/>
                            <w:sz w:val="48"/>
                            <w:szCs w:val="48"/>
                          </w:rPr>
                          <w:t>A) B)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left w:val="nil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</w:tcPr>
                      <w:p>
                        <w:pPr>
                          <w:pStyle w:val="FrameContents"/>
                          <w:spacing w:lineRule="exact" w:line="540" w:before="26" w:after="0"/>
                          <w:ind w:left="227" w:right="-23" w:hanging="0"/>
                          <w:jc w:val="left"/>
                          <w:rPr>
                            <w:rFonts w:eastAsia="Times New Roman" w:cs="Times New Roman"/>
                            <w:spacing w:val="0"/>
                            <w:w w:val="100"/>
                            <w:sz w:val="48"/>
                            <w:szCs w:val="48"/>
                          </w:rPr>
                        </w:pPr>
                        <w:r>
                          <w:rPr>
                            <w:rFonts w:eastAsia="Times New Roman" w:cs="Times New Roman"/>
                            <w:spacing w:val="0"/>
                            <w:w w:val="100"/>
                            <w:sz w:val="48"/>
                            <w:szCs w:val="48"/>
                          </w:rPr>
                          <w:t>A A</w:t>
                        </w:r>
                      </w:p>
                    </w:tc>
                    <w:tc>
                      <w:tcPr>
                        <w:tcW w:w="12545" w:type="dxa"/>
                        <w:tcBorders>
                          <w:top w:val="nil"/>
                          <w:left w:val="nil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</w:tcPr>
                      <w:p>
                        <w:pPr>
                          <w:pStyle w:val="FrameContents"/>
                          <w:spacing w:before="14" w:after="0"/>
                          <w:ind w:left="60" w:right="-52" w:hanging="0"/>
                          <w:jc w:val="left"/>
                          <w:rPr>
                            <w:rFonts w:eastAsia="Times New Roman" w:cs="Times New Roman"/>
                            <w:spacing w:val="0"/>
                            <w:w w:val="100"/>
                            <w:sz w:val="48"/>
                            <w:szCs w:val="48"/>
                          </w:rPr>
                        </w:pPr>
                        <w:r>
                          <w:rPr>
                            <w:rFonts w:eastAsia="Times New Roman" w:cs="Times New Roman"/>
                            <w:spacing w:val="0"/>
                            <w:w w:val="100"/>
                            <w:sz w:val="48"/>
                            <w:szCs w:val="48"/>
                          </w:rPr>
                          <w:t>14-year-old</w:t>
                        </w:r>
                        <w:r>
                          <w:rPr>
                            <w:rFonts w:eastAsia="Times New Roman" w:cs="Times New Roman"/>
                            <w:spacing w:val="-22"/>
                            <w:w w:val="100"/>
                            <w:sz w:val="48"/>
                            <w:szCs w:val="48"/>
                          </w:rPr>
                          <w:t xml:space="preserve"> </w:t>
                        </w:r>
                        <w:r>
                          <w:rPr>
                            <w:rFonts w:eastAsia="Times New Roman" w:cs="Times New Roman"/>
                            <w:spacing w:val="0"/>
                            <w:w w:val="100"/>
                            <w:sz w:val="48"/>
                            <w:szCs w:val="48"/>
                          </w:rPr>
                          <w:t>girl who</w:t>
                        </w:r>
                        <w:r>
                          <w:rPr>
                            <w:rFonts w:eastAsia="Times New Roman" w:cs="Times New Roman"/>
                            <w:spacing w:val="-8"/>
                            <w:w w:val="100"/>
                            <w:sz w:val="48"/>
                            <w:szCs w:val="48"/>
                          </w:rPr>
                          <w:t xml:space="preserve"> </w:t>
                        </w:r>
                        <w:r>
                          <w:rPr>
                            <w:rFonts w:eastAsia="Times New Roman" w:cs="Times New Roman"/>
                            <w:spacing w:val="0"/>
                            <w:w w:val="100"/>
                            <w:sz w:val="48"/>
                            <w:szCs w:val="48"/>
                          </w:rPr>
                          <w:t>is crying because she thinks she is pregnant</w:t>
                        </w:r>
                      </w:p>
                      <w:p>
                        <w:pPr>
                          <w:pStyle w:val="FrameContents"/>
                          <w:spacing w:lineRule="exact" w:line="540"/>
                          <w:ind w:left="60" w:right="0" w:hanging="0"/>
                          <w:jc w:val="left"/>
                          <w:rPr>
                            <w:rFonts w:eastAsia="Times New Roman" w:cs="Times New Roman"/>
                            <w:spacing w:val="0"/>
                            <w:w w:val="100"/>
                            <w:position w:val="0"/>
                            <w:sz w:val="48"/>
                            <w:szCs w:val="48"/>
                          </w:rPr>
                        </w:pPr>
                        <w:r>
                          <w:rPr>
                            <w:rFonts w:eastAsia="Times New Roman" w:cs="Times New Roman"/>
                            <w:spacing w:val="0"/>
                            <w:w w:val="100"/>
                            <w:position w:val="0"/>
                            <w:sz w:val="48"/>
                            <w:szCs w:val="48"/>
                          </w:rPr>
                          <w:t>45-year-old</w:t>
                        </w:r>
                        <w:r>
                          <w:rPr>
                            <w:rFonts w:eastAsia="Times New Roman" w:cs="Times New Roman"/>
                            <w:spacing w:val="-22"/>
                            <w:w w:val="100"/>
                            <w:position w:val="0"/>
                            <w:sz w:val="48"/>
                            <w:szCs w:val="48"/>
                          </w:rPr>
                          <w:t xml:space="preserve"> </w:t>
                        </w:r>
                        <w:r>
                          <w:rPr>
                            <w:rFonts w:eastAsia="Times New Roman" w:cs="Times New Roman"/>
                            <w:spacing w:val="0"/>
                            <w:w w:val="100"/>
                            <w:position w:val="0"/>
                            <w:sz w:val="48"/>
                            <w:szCs w:val="48"/>
                          </w:rPr>
                          <w:t>man with chest pain and</w:t>
                        </w:r>
                        <w:r>
                          <w:rPr>
                            <w:rFonts w:eastAsia="Times New Roman" w:cs="Times New Roman"/>
                            <w:spacing w:val="-7"/>
                            <w:w w:val="100"/>
                            <w:position w:val="0"/>
                            <w:sz w:val="48"/>
                            <w:szCs w:val="48"/>
                          </w:rPr>
                          <w:t xml:space="preserve"> </w:t>
                        </w:r>
                        <w:r>
                          <w:rPr>
                            <w:rFonts w:eastAsia="Times New Roman" w:cs="Times New Roman"/>
                            <w:spacing w:val="0"/>
                            <w:w w:val="100"/>
                            <w:position w:val="0"/>
                            <w:sz w:val="48"/>
                            <w:szCs w:val="48"/>
                          </w:rPr>
                          <w:t>diaphoresis for</w:t>
                        </w:r>
                        <w:r>
                          <w:rPr>
                            <w:rFonts w:eastAsia="Times New Roman" w:cs="Times New Roman"/>
                            <w:spacing w:val="-6"/>
                            <w:w w:val="100"/>
                            <w:position w:val="0"/>
                            <w:sz w:val="48"/>
                            <w:szCs w:val="48"/>
                          </w:rPr>
                          <w:t xml:space="preserve"> </w:t>
                        </w:r>
                        <w:r>
                          <w:rPr>
                            <w:rFonts w:eastAsia="Times New Roman" w:cs="Times New Roman"/>
                            <w:spacing w:val="0"/>
                            <w:w w:val="100"/>
                            <w:position w:val="0"/>
                            <w:sz w:val="48"/>
                            <w:szCs w:val="48"/>
                          </w:rPr>
                          <w:t>1</w:t>
                        </w:r>
                        <w:r>
                          <w:rPr>
                            <w:rFonts w:eastAsia="Times New Roman" w:cs="Times New Roman"/>
                            <w:spacing w:val="-2"/>
                            <w:w w:val="100"/>
                            <w:position w:val="0"/>
                            <w:sz w:val="48"/>
                            <w:szCs w:val="48"/>
                          </w:rPr>
                          <w:t xml:space="preserve"> </w:t>
                        </w:r>
                        <w:r>
                          <w:rPr>
                            <w:rFonts w:eastAsia="Times New Roman" w:cs="Times New Roman"/>
                            <w:spacing w:val="0"/>
                            <w:w w:val="100"/>
                            <w:position w:val="0"/>
                            <w:sz w:val="48"/>
                            <w:szCs w:val="48"/>
                          </w:rPr>
                          <w:t>hour</w:t>
                        </w:r>
                      </w:p>
                    </w:tc>
                  </w:tr>
                  <w:tr>
                    <w:trPr>
                      <w:trHeight w:val="1165" w:hRule="exact"/>
                      <w:cantSplit w:val="false"/>
                    </w:trPr>
                    <w:tc>
                      <w:tcPr>
                        <w:tcW w:w="771" w:type="dxa"/>
                        <w:tcBorders>
                          <w:top w:val="nil"/>
                          <w:left w:val="nil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</w:tcPr>
                      <w:p>
                        <w:pPr>
                          <w:pStyle w:val="FrameContents"/>
                          <w:spacing w:lineRule="exact" w:line="520"/>
                          <w:ind w:left="40" w:right="0" w:hanging="0"/>
                          <w:jc w:val="left"/>
                          <w:rPr>
                            <w:rFonts w:eastAsia="Times New Roman" w:cs="Times New Roman"/>
                            <w:spacing w:val="0"/>
                            <w:w w:val="100"/>
                            <w:sz w:val="48"/>
                            <w:szCs w:val="48"/>
                          </w:rPr>
                        </w:pPr>
                        <w:r>
                          <w:rPr>
                            <w:rFonts w:eastAsia="Times New Roman" w:cs="Times New Roman"/>
                            <w:spacing w:val="0"/>
                            <w:w w:val="100"/>
                            <w:sz w:val="48"/>
                            <w:szCs w:val="48"/>
                          </w:rPr>
                          <w:t>C)</w:t>
                        </w:r>
                      </w:p>
                      <w:p>
                        <w:pPr>
                          <w:pStyle w:val="FrameContents"/>
                          <w:spacing w:lineRule="exact" w:line="540"/>
                          <w:ind w:left="40" w:right="0" w:hanging="0"/>
                          <w:jc w:val="left"/>
                          <w:rPr>
                            <w:rFonts w:eastAsia="Times New Roman" w:cs="Times New Roman"/>
                            <w:spacing w:val="0"/>
                            <w:w w:val="100"/>
                            <w:position w:val="0"/>
                            <w:sz w:val="48"/>
                            <w:szCs w:val="48"/>
                          </w:rPr>
                        </w:pPr>
                        <w:r>
                          <w:rPr>
                            <w:rFonts w:eastAsia="Times New Roman" w:cs="Times New Roman"/>
                            <w:spacing w:val="0"/>
                            <w:w w:val="100"/>
                            <w:position w:val="0"/>
                            <w:sz w:val="48"/>
                            <w:szCs w:val="48"/>
                          </w:rPr>
                          <w:t>D)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nil"/>
                          <w:left w:val="nil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</w:tcPr>
                      <w:p>
                        <w:pPr>
                          <w:pStyle w:val="FrameContents"/>
                          <w:spacing w:lineRule="exact" w:line="520"/>
                          <w:ind w:left="227" w:right="-32" w:hanging="0"/>
                          <w:jc w:val="left"/>
                          <w:rPr>
                            <w:rFonts w:eastAsia="Times New Roman" w:cs="Times New Roman"/>
                            <w:spacing w:val="0"/>
                            <w:w w:val="100"/>
                            <w:sz w:val="48"/>
                            <w:szCs w:val="48"/>
                          </w:rPr>
                        </w:pPr>
                        <w:r>
                          <w:rPr>
                            <w:rFonts w:eastAsia="Times New Roman" w:cs="Times New Roman"/>
                            <w:spacing w:val="0"/>
                            <w:w w:val="100"/>
                            <w:sz w:val="48"/>
                            <w:szCs w:val="48"/>
                          </w:rPr>
                          <w:t>A</w:t>
                        </w:r>
                      </w:p>
                      <w:p>
                        <w:pPr>
                          <w:pStyle w:val="FrameContents"/>
                          <w:spacing w:lineRule="exact" w:line="540"/>
                          <w:ind w:left="227" w:right="-32" w:hanging="0"/>
                          <w:jc w:val="left"/>
                          <w:rPr>
                            <w:rFonts w:eastAsia="Times New Roman" w:cs="Times New Roman"/>
                            <w:spacing w:val="0"/>
                            <w:w w:val="100"/>
                            <w:position w:val="0"/>
                            <w:sz w:val="48"/>
                            <w:szCs w:val="48"/>
                          </w:rPr>
                        </w:pPr>
                        <w:r>
                          <w:rPr>
                            <w:rFonts w:eastAsia="Times New Roman" w:cs="Times New Roman"/>
                            <w:spacing w:val="0"/>
                            <w:w w:val="100"/>
                            <w:position w:val="0"/>
                            <w:sz w:val="48"/>
                            <w:szCs w:val="48"/>
                          </w:rPr>
                          <w:t>A</w:t>
                        </w:r>
                      </w:p>
                    </w:tc>
                    <w:tc>
                      <w:tcPr>
                        <w:tcW w:w="12545" w:type="dxa"/>
                        <w:tcBorders>
                          <w:top w:val="nil"/>
                          <w:left w:val="nil"/>
                          <w:bottom w:val="nil"/>
                          <w:insideH w:val="nil"/>
                          <w:right w:val="nil"/>
                          <w:insideV w:val="nil"/>
                        </w:tcBorders>
                        <w:shd w:fill="auto" w:val="clear"/>
                      </w:tcPr>
                      <w:p>
                        <w:pPr>
                          <w:pStyle w:val="FrameContents"/>
                          <w:spacing w:lineRule="exact" w:line="520"/>
                          <w:ind w:left="60" w:right="0" w:hanging="0"/>
                          <w:jc w:val="left"/>
                          <w:rPr>
                            <w:rFonts w:eastAsia="Times New Roman" w:cs="Times New Roman"/>
                            <w:spacing w:val="0"/>
                            <w:w w:val="100"/>
                            <w:sz w:val="48"/>
                            <w:szCs w:val="48"/>
                          </w:rPr>
                        </w:pPr>
                        <w:r>
                          <w:rPr>
                            <w:rFonts w:eastAsia="Times New Roman" w:cs="Times New Roman"/>
                            <w:spacing w:val="0"/>
                            <w:w w:val="100"/>
                            <w:sz w:val="48"/>
                            <w:szCs w:val="48"/>
                          </w:rPr>
                          <w:t>3-year-old</w:t>
                        </w:r>
                        <w:r>
                          <w:rPr>
                            <w:rFonts w:eastAsia="Times New Roman" w:cs="Times New Roman"/>
                            <w:spacing w:val="-20"/>
                            <w:w w:val="100"/>
                            <w:sz w:val="48"/>
                            <w:szCs w:val="48"/>
                          </w:rPr>
                          <w:t xml:space="preserve"> </w:t>
                        </w:r>
                        <w:r>
                          <w:rPr>
                            <w:rFonts w:eastAsia="Times New Roman" w:cs="Times New Roman"/>
                            <w:spacing w:val="0"/>
                            <w:w w:val="100"/>
                            <w:sz w:val="48"/>
                            <w:szCs w:val="48"/>
                          </w:rPr>
                          <w:t>child with fever, rash,</w:t>
                        </w:r>
                        <w:r>
                          <w:rPr>
                            <w:rFonts w:eastAsia="Times New Roman" w:cs="Times New Roman"/>
                            <w:spacing w:val="-9"/>
                            <w:w w:val="100"/>
                            <w:sz w:val="48"/>
                            <w:szCs w:val="48"/>
                          </w:rPr>
                          <w:t xml:space="preserve"> </w:t>
                        </w:r>
                        <w:r>
                          <w:rPr>
                            <w:rFonts w:eastAsia="Times New Roman" w:cs="Times New Roman"/>
                            <w:spacing w:val="0"/>
                            <w:w w:val="100"/>
                            <w:sz w:val="48"/>
                            <w:szCs w:val="48"/>
                          </w:rPr>
                          <w:t>and</w:t>
                        </w:r>
                        <w:r>
                          <w:rPr>
                            <w:rFonts w:eastAsia="Times New Roman" w:cs="Times New Roman"/>
                            <w:spacing w:val="-7"/>
                            <w:w w:val="100"/>
                            <w:sz w:val="48"/>
                            <w:szCs w:val="48"/>
                          </w:rPr>
                          <w:t xml:space="preserve"> </w:t>
                        </w:r>
                        <w:r>
                          <w:rPr>
                            <w:rFonts w:eastAsia="Times New Roman" w:cs="Times New Roman"/>
                            <w:spacing w:val="0"/>
                            <w:w w:val="100"/>
                            <w:sz w:val="48"/>
                            <w:szCs w:val="48"/>
                          </w:rPr>
                          <w:t>sore</w:t>
                        </w:r>
                        <w:r>
                          <w:rPr>
                            <w:rFonts w:eastAsia="Times New Roman" w:cs="Times New Roman"/>
                            <w:spacing w:val="-8"/>
                            <w:w w:val="100"/>
                            <w:sz w:val="48"/>
                            <w:szCs w:val="48"/>
                          </w:rPr>
                          <w:t xml:space="preserve"> </w:t>
                        </w:r>
                        <w:r>
                          <w:rPr>
                            <w:rFonts w:eastAsia="Times New Roman" w:cs="Times New Roman"/>
                            <w:spacing w:val="0"/>
                            <w:w w:val="100"/>
                            <w:sz w:val="48"/>
                            <w:szCs w:val="48"/>
                          </w:rPr>
                          <w:t>throat</w:t>
                        </w:r>
                      </w:p>
                      <w:p>
                        <w:pPr>
                          <w:pStyle w:val="FrameContents"/>
                          <w:spacing w:lineRule="exact" w:line="540"/>
                          <w:ind w:left="60" w:right="0" w:hanging="0"/>
                          <w:jc w:val="left"/>
                          <w:rPr>
                            <w:rFonts w:eastAsia="Times New Roman" w:cs="Times New Roman"/>
                            <w:spacing w:val="0"/>
                            <w:w w:val="100"/>
                            <w:position w:val="0"/>
                            <w:sz w:val="48"/>
                            <w:szCs w:val="48"/>
                          </w:rPr>
                        </w:pPr>
                        <w:r>
                          <w:rPr>
                            <w:rFonts w:eastAsia="Times New Roman" w:cs="Times New Roman"/>
                            <w:spacing w:val="0"/>
                            <w:w w:val="100"/>
                            <w:position w:val="0"/>
                            <w:sz w:val="48"/>
                            <w:szCs w:val="48"/>
                          </w:rPr>
                          <w:t>20-year-old</w:t>
                        </w:r>
                        <w:r>
                          <w:rPr>
                            <w:rFonts w:eastAsia="Times New Roman" w:cs="Times New Roman"/>
                            <w:spacing w:val="-22"/>
                            <w:w w:val="100"/>
                            <w:position w:val="0"/>
                            <w:sz w:val="48"/>
                            <w:szCs w:val="48"/>
                          </w:rPr>
                          <w:t xml:space="preserve"> </w:t>
                        </w:r>
                        <w:r>
                          <w:rPr>
                            <w:rFonts w:eastAsia="Times New Roman" w:cs="Times New Roman"/>
                            <w:spacing w:val="0"/>
                            <w:w w:val="100"/>
                            <w:position w:val="0"/>
                            <w:sz w:val="48"/>
                            <w:szCs w:val="48"/>
                          </w:rPr>
                          <w:t>man with a 3-inch shallow laceration on</w:t>
                        </w:r>
                        <w:r>
                          <w:rPr>
                            <w:rFonts w:eastAsia="Times New Roman" w:cs="Times New Roman"/>
                            <w:spacing w:val="-5"/>
                            <w:w w:val="100"/>
                            <w:position w:val="0"/>
                            <w:sz w:val="48"/>
                            <w:szCs w:val="48"/>
                          </w:rPr>
                          <w:t xml:space="preserve"> </w:t>
                        </w:r>
                        <w:r>
                          <w:rPr>
                            <w:rFonts w:eastAsia="Times New Roman" w:cs="Times New Roman"/>
                            <w:spacing w:val="0"/>
                            <w:w w:val="100"/>
                            <w:position w:val="0"/>
                            <w:sz w:val="48"/>
                            <w:szCs w:val="48"/>
                          </w:rPr>
                          <w:t>his leg</w:t>
                        </w:r>
                      </w:p>
                    </w:tc>
                  </w:tr>
                </w:tbl>
                <w:p>
                  <w:pPr>
                    <w:pStyle w:val="FrameContents"/>
                    <w:jc w:val="left"/>
                    <w:rPr/>
                  </w:pPr>
                  <w:r>
                    <w:rPr/>
                  </w:r>
                </w:p>
              </w:txbxContent>
            </v:textbox>
          </v:rect>
        </w:pict>
      </w:r>
    </w:p>
    <w:p>
      <w:pPr>
        <w:pStyle w:val="Normal"/>
        <w:spacing w:lineRule="exact" w:line="160" w:before="2" w:after="0"/>
        <w:jc w:val="left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left" w:pos="940" w:leader="none"/>
        </w:tabs>
        <w:spacing w:lineRule="exact" w:line="540" w:before="9" w:after="0"/>
        <w:ind w:left="942" w:right="74" w:hanging="839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10.</w:t>
        <w:tab/>
        <w:t>A</w:t>
      </w:r>
      <w:r>
        <w:rPr>
          <w:rFonts w:eastAsia="Times New Roman" w:cs="Times New Roman"/>
          <w:spacing w:val="-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has completed gathering some basic data about a client who</w:t>
      </w:r>
      <w:r>
        <w:rPr>
          <w:rFonts w:eastAsia="Times New Roman" w:cs="Times New Roman"/>
          <w:spacing w:val="-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has multiple health problems that stem from</w:t>
      </w:r>
      <w:r>
        <w:rPr>
          <w:rFonts w:eastAsia="Times New Roman" w:cs="Times New Roman"/>
          <w:spacing w:val="-9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heavy alcohol use. 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has then reflected on</w:t>
      </w:r>
      <w:r>
        <w:rPr>
          <w:rFonts w:eastAsia="Times New Roman" w:cs="Times New Roman"/>
          <w:spacing w:val="-5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her personal</w:t>
      </w:r>
    </w:p>
    <w:p>
      <w:pPr>
        <w:pStyle w:val="Normal"/>
        <w:spacing w:lineRule="exact" w:line="540" w:before="10" w:after="0"/>
        <w:ind w:left="942" w:right="1778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feelings about the client and</w:t>
      </w:r>
      <w:r>
        <w:rPr>
          <w:rFonts w:eastAsia="Times New Roman" w:cs="Times New Roman"/>
          <w:spacing w:val="-7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his circumstances. 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does</w:t>
      </w:r>
      <w:r>
        <w:rPr>
          <w:rFonts w:eastAsia="Times New Roman" w:cs="Times New Roman"/>
          <w:spacing w:val="-9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this primarily to accomplish which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following?</w:t>
      </w:r>
    </w:p>
    <w:p>
      <w:pPr>
        <w:pStyle w:val="Normal"/>
        <w:spacing w:lineRule="exact" w:line="540"/>
        <w:ind w:left="94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A)  </w:t>
      </w:r>
      <w:r>
        <w:rPr>
          <w:rFonts w:eastAsia="Times New Roman" w:cs="Times New Roman"/>
          <w:spacing w:val="88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Determine if pertinent data has been omitted</w:t>
      </w:r>
    </w:p>
    <w:p>
      <w:pPr>
        <w:pStyle w:val="Normal"/>
        <w:spacing w:lineRule="exact" w:line="540"/>
        <w:ind w:left="94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B)  </w:t>
      </w:r>
      <w:r>
        <w:rPr>
          <w:rFonts w:eastAsia="Times New Roman" w:cs="Times New Roman"/>
          <w:spacing w:val="120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Identify the need for</w:t>
      </w:r>
      <w:r>
        <w:rPr>
          <w:rFonts w:eastAsia="Times New Roman" w:cs="Times New Roman"/>
          <w:spacing w:val="-6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referral</w:t>
      </w:r>
    </w:p>
    <w:p>
      <w:pPr>
        <w:pStyle w:val="Normal"/>
        <w:spacing w:before="4" w:after="0"/>
        <w:ind w:left="94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C)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Avoid</w:t>
      </w:r>
      <w:r>
        <w:rPr>
          <w:rFonts w:eastAsia="Times New Roman" w:cs="Times New Roman"/>
          <w:spacing w:val="-1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biases and</w:t>
      </w:r>
      <w:r>
        <w:rPr>
          <w:rFonts w:eastAsia="Times New Roman" w:cs="Times New Roman"/>
          <w:spacing w:val="-7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judgments</w:t>
      </w:r>
    </w:p>
    <w:p>
      <w:pPr>
        <w:pStyle w:val="Normal"/>
        <w:spacing w:lineRule="exact" w:line="540"/>
        <w:ind w:left="94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D)  </w:t>
      </w:r>
      <w:r>
        <w:rPr>
          <w:rFonts w:eastAsia="Times New Roman" w:cs="Times New Roman"/>
          <w:spacing w:val="88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Construct a plan of</w:t>
      </w:r>
      <w:r>
        <w:rPr>
          <w:rFonts w:eastAsia="Times New Roman" w:cs="Times New Roman"/>
          <w:spacing w:val="-4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care</w:t>
      </w:r>
    </w:p>
    <w:p>
      <w:pPr>
        <w:pStyle w:val="Normal"/>
        <w:spacing w:lineRule="exact" w:line="100" w:before="9" w:after="0"/>
        <w:jc w:val="left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left" w:pos="940" w:leader="none"/>
          <w:tab w:val="left" w:pos="1900" w:leader="none"/>
        </w:tabs>
        <w:ind w:left="942" w:right="36" w:hanging="839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11.</w:t>
        <w:tab/>
        <w:t>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is collecting data from</w:t>
      </w:r>
      <w:r>
        <w:rPr>
          <w:rFonts w:eastAsia="Times New Roman" w:cs="Times New Roman"/>
          <w:spacing w:val="-9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 client who</w:t>
      </w:r>
      <w:r>
        <w:rPr>
          <w:rFonts w:eastAsia="Times New Roman" w:cs="Times New Roman"/>
          <w:spacing w:val="-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has recently been diagnosed with type 1 diabetes and</w:t>
      </w:r>
      <w:r>
        <w:rPr>
          <w:rFonts w:eastAsia="Times New Roman" w:cs="Times New Roman"/>
          <w:spacing w:val="-7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who</w:t>
      </w:r>
      <w:r>
        <w:rPr>
          <w:rFonts w:eastAsia="Times New Roman" w:cs="Times New Roman"/>
          <w:spacing w:val="-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will begin an educational program.</w:t>
      </w:r>
      <w:r>
        <w:rPr>
          <w:rFonts w:eastAsia="Times New Roman" w:cs="Times New Roman"/>
          <w:spacing w:val="-17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is collecting subjective and</w:t>
      </w:r>
      <w:r>
        <w:rPr>
          <w:rFonts w:eastAsia="Times New Roman" w:cs="Times New Roman"/>
          <w:spacing w:val="-7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objective data. Which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following would</w:t>
      </w:r>
      <w:r>
        <w:rPr>
          <w:rFonts w:eastAsia="Times New Roman" w:cs="Times New Roman"/>
          <w:spacing w:val="-1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categorize as objective data? A)</w:t>
        <w:tab/>
        <w:t>Family history</w:t>
      </w:r>
    </w:p>
    <w:p>
      <w:pPr>
        <w:pStyle w:val="Normal"/>
        <w:spacing w:before="5" w:after="0"/>
        <w:ind w:left="94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B)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Occupation</w:t>
      </w:r>
    </w:p>
    <w:p>
      <w:pPr>
        <w:pStyle w:val="Normal"/>
        <w:spacing w:lineRule="exact" w:line="540"/>
        <w:ind w:left="94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C)  </w:t>
      </w:r>
      <w:r>
        <w:rPr>
          <w:rFonts w:eastAsia="Times New Roman" w:cs="Times New Roman"/>
          <w:spacing w:val="120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Appearance</w:t>
      </w:r>
    </w:p>
    <w:p>
      <w:pPr>
        <w:pStyle w:val="Normal"/>
        <w:spacing w:before="4" w:after="0"/>
        <w:ind w:left="94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D)  </w:t>
      </w:r>
      <w:r>
        <w:rPr>
          <w:rFonts w:eastAsia="Times New Roman" w:cs="Times New Roman"/>
          <w:spacing w:val="8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History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present health concern</w:t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80" w:before="19" w:after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940" w:leader="none"/>
        </w:tabs>
        <w:ind w:left="942" w:right="525" w:hanging="839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12.</w:t>
        <w:tab/>
        <w:t>An</w:t>
      </w:r>
      <w:r>
        <w:rPr>
          <w:rFonts w:eastAsia="Times New Roman" w:cs="Times New Roman"/>
          <w:spacing w:val="-6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older adult client has been admitted to the hospital with failure to thrive resulting from</w:t>
      </w:r>
      <w:r>
        <w:rPr>
          <w:rFonts w:eastAsia="Times New Roman" w:cs="Times New Roman"/>
          <w:spacing w:val="-9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complications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diabetes. Which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following would</w:t>
      </w:r>
      <w:r>
        <w:rPr>
          <w:rFonts w:eastAsia="Times New Roman" w:cs="Times New Roman"/>
          <w:spacing w:val="-1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implement in response</w:t>
      </w:r>
      <w:r>
        <w:rPr>
          <w:rFonts w:eastAsia="Times New Roman" w:cs="Times New Roman"/>
          <w:spacing w:val="-17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to a collaborative problem?</w:t>
      </w:r>
    </w:p>
    <w:p>
      <w:pPr>
        <w:pStyle w:val="Normal"/>
        <w:spacing w:before="5" w:after="0"/>
        <w:ind w:left="942" w:right="667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A)  </w:t>
      </w:r>
      <w:r>
        <w:rPr>
          <w:rFonts w:eastAsia="Times New Roman" w:cs="Times New Roman"/>
          <w:spacing w:val="8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Encourage the client to increase oral flu</w:t>
      </w:r>
      <w:r>
        <w:rPr>
          <w:rFonts w:eastAsia="Times New Roman" w:cs="Times New Roman"/>
          <w:spacing w:val="-1"/>
          <w:w w:val="100"/>
          <w:sz w:val="48"/>
          <w:szCs w:val="48"/>
        </w:rPr>
        <w:t>i</w:t>
      </w:r>
      <w:r>
        <w:rPr>
          <w:rFonts w:eastAsia="Times New Roman" w:cs="Times New Roman"/>
          <w:spacing w:val="0"/>
          <w:w w:val="100"/>
          <w:sz w:val="48"/>
          <w:szCs w:val="48"/>
        </w:rPr>
        <w:t>d</w:t>
      </w:r>
      <w:r>
        <w:rPr>
          <w:rFonts w:eastAsia="Times New Roman" w:cs="Times New Roman"/>
          <w:spacing w:val="-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 xml:space="preserve">intake. B)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Provide</w:t>
      </w:r>
      <w:r>
        <w:rPr>
          <w:rFonts w:eastAsia="Times New Roman" w:cs="Times New Roman"/>
          <w:spacing w:val="-15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 xml:space="preserve">the client with a bedtime protein snack. C)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Assist the client with personal hygiene.</w:t>
      </w:r>
    </w:p>
    <w:p>
      <w:pPr>
        <w:pStyle w:val="Normal"/>
        <w:spacing w:lineRule="exact" w:line="540"/>
        <w:ind w:left="94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D)  </w:t>
      </w:r>
      <w:r>
        <w:rPr>
          <w:rFonts w:eastAsia="Times New Roman" w:cs="Times New Roman"/>
          <w:spacing w:val="88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Measure the client</w:t>
      </w:r>
      <w:r>
        <w:rPr>
          <w:rFonts w:eastAsia="Times New Roman" w:cs="Times New Roman"/>
          <w:spacing w:val="1"/>
          <w:w w:val="100"/>
          <w:position w:val="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s</w:t>
      </w:r>
      <w:r>
        <w:rPr>
          <w:rFonts w:eastAsia="Times New Roman" w:cs="Times New Roman"/>
          <w:spacing w:val="-2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blood</w:t>
      </w:r>
      <w:r>
        <w:rPr>
          <w:rFonts w:eastAsia="Times New Roman" w:cs="Times New Roman"/>
          <w:spacing w:val="-11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glucose four</w:t>
      </w:r>
      <w:r>
        <w:rPr>
          <w:rFonts w:eastAsia="Times New Roman" w:cs="Times New Roman"/>
          <w:spacing w:val="-8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times daily.</w:t>
      </w:r>
    </w:p>
    <w:p>
      <w:pPr>
        <w:pStyle w:val="Normal"/>
        <w:spacing w:lineRule="exact" w:line="100" w:before="8" w:after="0"/>
        <w:jc w:val="left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left" w:pos="940" w:leader="none"/>
        </w:tabs>
        <w:ind w:left="942" w:right="805" w:hanging="839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13.</w:t>
        <w:tab/>
        <w:t>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at a busy</w:t>
      </w:r>
      <w:r>
        <w:rPr>
          <w:rFonts w:eastAsia="Times New Roman" w:cs="Times New Roman"/>
          <w:spacing w:val="-9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primary care clinic is analyzing the data obtained from</w:t>
      </w:r>
      <w:r>
        <w:rPr>
          <w:rFonts w:eastAsia="Times New Roman" w:cs="Times New Roman"/>
          <w:spacing w:val="-9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following clients. For</w:t>
      </w:r>
      <w:r>
        <w:rPr>
          <w:rFonts w:eastAsia="Times New Roman" w:cs="Times New Roman"/>
          <w:spacing w:val="-7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which clients would</w:t>
      </w:r>
      <w:r>
        <w:rPr>
          <w:rFonts w:eastAsia="Times New Roman" w:cs="Times New Roman"/>
          <w:spacing w:val="-1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most likely expect to facilitate a referral?</w:t>
      </w:r>
    </w:p>
    <w:p>
      <w:pPr>
        <w:pStyle w:val="Normal"/>
        <w:spacing w:lineRule="exact" w:line="540"/>
        <w:ind w:left="94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A)  </w:t>
      </w:r>
      <w:r>
        <w:rPr>
          <w:rFonts w:eastAsia="Times New Roman" w:cs="Times New Roman"/>
          <w:spacing w:val="88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An</w:t>
      </w:r>
      <w:r>
        <w:rPr>
          <w:rFonts w:eastAsia="Times New Roman" w:cs="Times New Roman"/>
          <w:spacing w:val="-6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80-year-old</w:t>
      </w:r>
      <w:r>
        <w:rPr>
          <w:rFonts w:eastAsia="Times New Roman" w:cs="Times New Roman"/>
          <w:spacing w:val="-22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client who</w:t>
      </w:r>
      <w:r>
        <w:rPr>
          <w:rFonts w:eastAsia="Times New Roman" w:cs="Times New Roman"/>
          <w:spacing w:val="-8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lives with her daughter</w:t>
      </w:r>
    </w:p>
    <w:p>
      <w:pPr>
        <w:pStyle w:val="Normal"/>
        <w:spacing w:before="4" w:after="0"/>
        <w:ind w:left="94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B)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</w:t>
      </w:r>
      <w:r>
        <w:rPr>
          <w:rFonts w:eastAsia="Times New Roman" w:cs="Times New Roman"/>
          <w:spacing w:val="-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50-year-old</w:t>
      </w:r>
      <w:r>
        <w:rPr>
          <w:rFonts w:eastAsia="Times New Roman" w:cs="Times New Roman"/>
          <w:spacing w:val="-2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client newly diagnosed with diabetes</w:t>
      </w:r>
    </w:p>
    <w:p>
      <w:pPr>
        <w:pStyle w:val="Normal"/>
        <w:spacing w:lineRule="exact" w:line="540"/>
        <w:ind w:left="94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C)  </w:t>
      </w:r>
      <w:r>
        <w:rPr>
          <w:rFonts w:eastAsia="Times New Roman" w:cs="Times New Roman"/>
          <w:spacing w:val="120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An</w:t>
      </w:r>
      <w:r>
        <w:rPr>
          <w:rFonts w:eastAsia="Times New Roman" w:cs="Times New Roman"/>
          <w:spacing w:val="-6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adult presenting for</w:t>
      </w:r>
      <w:r>
        <w:rPr>
          <w:rFonts w:eastAsia="Times New Roman" w:cs="Times New Roman"/>
          <w:spacing w:val="-6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an influenza vaccination</w:t>
      </w:r>
    </w:p>
    <w:p>
      <w:pPr>
        <w:pStyle w:val="Normal"/>
        <w:spacing w:before="4" w:after="0"/>
        <w:ind w:left="94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D)  </w:t>
      </w:r>
      <w:r>
        <w:rPr>
          <w:rFonts w:eastAsia="Times New Roman" w:cs="Times New Roman"/>
          <w:spacing w:val="8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</w:t>
      </w:r>
      <w:r>
        <w:rPr>
          <w:rFonts w:eastAsia="Times New Roman" w:cs="Times New Roman"/>
          <w:spacing w:val="-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teenager seeking information about contraception</w:t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80" w:before="18" w:after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940" w:leader="none"/>
        </w:tabs>
        <w:ind w:left="942" w:right="286" w:hanging="839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14.</w:t>
        <w:tab/>
        <w:t>An</w:t>
      </w:r>
      <w:r>
        <w:rPr>
          <w:rFonts w:eastAsia="Times New Roman" w:cs="Times New Roman"/>
          <w:spacing w:val="-6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instructor is reviewing the evolution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nurse's</w:t>
      </w:r>
      <w:r>
        <w:rPr>
          <w:rFonts w:eastAsia="Times New Roman" w:cs="Times New Roman"/>
          <w:spacing w:val="-1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role in health assessment. The instructor determines that the teaching was successful when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students identify which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following as the major method used</w:t>
      </w:r>
      <w:r>
        <w:rPr>
          <w:rFonts w:eastAsia="Times New Roman" w:cs="Times New Roman"/>
          <w:spacing w:val="-9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by</w:t>
      </w:r>
      <w:r>
        <w:rPr>
          <w:rFonts w:eastAsia="Times New Roman" w:cs="Times New Roman"/>
          <w:spacing w:val="-5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nurses</w:t>
      </w:r>
      <w:r>
        <w:rPr>
          <w:rFonts w:eastAsia="Times New Roman" w:cs="Times New Roman"/>
          <w:spacing w:val="-1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early in the history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profession?</w:t>
      </w:r>
    </w:p>
    <w:p>
      <w:pPr>
        <w:pStyle w:val="Normal"/>
        <w:spacing w:lineRule="exact" w:line="540"/>
        <w:ind w:left="94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A)  </w:t>
      </w:r>
      <w:r>
        <w:rPr>
          <w:rFonts w:eastAsia="Times New Roman" w:cs="Times New Roman"/>
          <w:spacing w:val="88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Natural senses</w:t>
      </w:r>
    </w:p>
    <w:p>
      <w:pPr>
        <w:pStyle w:val="Normal"/>
        <w:spacing w:before="4" w:after="0"/>
        <w:ind w:left="94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B)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Biomedical knowledge</w:t>
      </w:r>
    </w:p>
    <w:p>
      <w:pPr>
        <w:pStyle w:val="Normal"/>
        <w:spacing w:lineRule="exact" w:line="540"/>
        <w:ind w:left="94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C)  </w:t>
      </w:r>
      <w:r>
        <w:rPr>
          <w:rFonts w:eastAsia="Times New Roman" w:cs="Times New Roman"/>
          <w:spacing w:val="120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Simple technology</w:t>
      </w:r>
    </w:p>
    <w:p>
      <w:pPr>
        <w:pStyle w:val="Normal"/>
        <w:spacing w:before="4" w:after="0"/>
        <w:ind w:left="94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D)  </w:t>
      </w:r>
      <w:r>
        <w:rPr>
          <w:rFonts w:eastAsia="Times New Roman" w:cs="Times New Roman"/>
          <w:spacing w:val="8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Critical pathways</w:t>
      </w:r>
    </w:p>
    <w:p>
      <w:pPr>
        <w:pStyle w:val="Normal"/>
        <w:spacing w:lineRule="exact" w:line="100" w:before="9" w:after="0"/>
        <w:jc w:val="left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left" w:pos="940" w:leader="none"/>
        </w:tabs>
        <w:spacing w:lineRule="exact" w:line="540" w:before="1" w:after="0"/>
        <w:ind w:left="942" w:right="500" w:hanging="839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15.</w:t>
        <w:tab/>
        <w:t>When describing the expansion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depth and</w:t>
      </w:r>
      <w:r>
        <w:rPr>
          <w:rFonts w:eastAsia="Times New Roman" w:cs="Times New Roman"/>
          <w:spacing w:val="-7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scope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nursing</w:t>
      </w:r>
      <w:r>
        <w:rPr>
          <w:rFonts w:eastAsia="Times New Roman" w:cs="Times New Roman"/>
          <w:spacing w:val="-1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assessment over</w:t>
      </w:r>
      <w:r>
        <w:rPr>
          <w:rFonts w:eastAsia="Times New Roman" w:cs="Times New Roman"/>
          <w:spacing w:val="-9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past several decades, which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following would</w:t>
      </w:r>
      <w:r>
        <w:rPr>
          <w:rFonts w:eastAsia="Times New Roman" w:cs="Times New Roman"/>
          <w:spacing w:val="-1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identify as being the</w:t>
      </w:r>
    </w:p>
    <w:p>
      <w:pPr>
        <w:pStyle w:val="Normal"/>
        <w:spacing w:lineRule="exact" w:line="520"/>
        <w:ind w:left="94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primary force?</w:t>
      </w:r>
    </w:p>
    <w:p>
      <w:pPr>
        <w:pStyle w:val="Normal"/>
        <w:spacing w:before="4" w:after="0"/>
        <w:ind w:left="94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A)  </w:t>
      </w:r>
      <w:r>
        <w:rPr>
          <w:rFonts w:eastAsia="Times New Roman" w:cs="Times New Roman"/>
          <w:spacing w:val="8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Documentation</w:t>
      </w:r>
    </w:p>
    <w:p>
      <w:pPr>
        <w:pStyle w:val="Normal"/>
        <w:spacing w:lineRule="exact" w:line="540"/>
        <w:ind w:left="94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B)  </w:t>
      </w:r>
      <w:r>
        <w:rPr>
          <w:rFonts w:eastAsia="Times New Roman" w:cs="Times New Roman"/>
          <w:spacing w:val="120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Informatics</w:t>
      </w:r>
    </w:p>
    <w:p>
      <w:pPr>
        <w:pStyle w:val="Normal"/>
        <w:spacing w:before="4" w:after="0"/>
        <w:ind w:left="94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C)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Diversification</w:t>
      </w:r>
    </w:p>
    <w:p>
      <w:pPr>
        <w:pStyle w:val="Normal"/>
        <w:spacing w:lineRule="exact" w:line="540"/>
        <w:ind w:left="94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D)  </w:t>
      </w:r>
      <w:r>
        <w:rPr>
          <w:rFonts w:eastAsia="Times New Roman" w:cs="Times New Roman"/>
          <w:spacing w:val="88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Technology</w:t>
      </w:r>
    </w:p>
    <w:p>
      <w:pPr>
        <w:pStyle w:val="Normal"/>
        <w:spacing w:lineRule="exact" w:line="100" w:before="8" w:after="0"/>
        <w:jc w:val="left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left" w:pos="940" w:leader="none"/>
        </w:tabs>
        <w:ind w:left="942" w:right="33" w:hanging="839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16.</w:t>
        <w:tab/>
        <w:t>A</w:t>
      </w:r>
      <w:r>
        <w:rPr>
          <w:rFonts w:eastAsia="Times New Roman" w:cs="Times New Roman"/>
          <w:spacing w:val="-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group</w:t>
      </w:r>
      <w:r>
        <w:rPr>
          <w:rFonts w:eastAsia="Times New Roman" w:cs="Times New Roman"/>
          <w:spacing w:val="-11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nurses</w:t>
      </w:r>
      <w:r>
        <w:rPr>
          <w:rFonts w:eastAsia="Times New Roman" w:cs="Times New Roman"/>
          <w:spacing w:val="-1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are reviewing information about the potential opportunities for</w:t>
      </w:r>
      <w:r>
        <w:rPr>
          <w:rFonts w:eastAsia="Times New Roman" w:cs="Times New Roman"/>
          <w:spacing w:val="-6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nurses who</w:t>
      </w:r>
      <w:r>
        <w:rPr>
          <w:rFonts w:eastAsia="Times New Roman" w:cs="Times New Roman"/>
          <w:spacing w:val="-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have advanced assessment skills. When discussing phenomena that have contributed to these increased opportunities, what should</w:t>
      </w:r>
      <w:r>
        <w:rPr>
          <w:rFonts w:eastAsia="Times New Roman" w:cs="Times New Roman"/>
          <w:spacing w:val="-1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nurses</w:t>
      </w:r>
      <w:r>
        <w:rPr>
          <w:rFonts w:eastAsia="Times New Roman" w:cs="Times New Roman"/>
          <w:spacing w:val="-1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identify?</w:t>
      </w:r>
    </w:p>
    <w:p>
      <w:pPr>
        <w:pStyle w:val="Normal"/>
        <w:spacing w:lineRule="exact" w:line="540"/>
        <w:ind w:left="94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A)  </w:t>
      </w:r>
      <w:r>
        <w:rPr>
          <w:rFonts w:eastAsia="Times New Roman" w:cs="Times New Roman"/>
          <w:spacing w:val="88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Expansion of</w:t>
      </w:r>
      <w:r>
        <w:rPr>
          <w:rFonts w:eastAsia="Times New Roman" w:cs="Times New Roman"/>
          <w:spacing w:val="-4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health care networks</w:t>
      </w:r>
    </w:p>
    <w:p>
      <w:pPr>
        <w:pStyle w:val="Normal"/>
        <w:spacing w:before="4" w:after="0"/>
        <w:ind w:left="94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B)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Decrease in client participation in care</w:t>
      </w:r>
    </w:p>
    <w:p>
      <w:pPr>
        <w:pStyle w:val="Normal"/>
        <w:spacing w:lineRule="exact" w:line="540"/>
        <w:ind w:left="94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C)  </w:t>
      </w:r>
      <w:r>
        <w:rPr>
          <w:rFonts w:eastAsia="Times New Roman" w:cs="Times New Roman"/>
          <w:spacing w:val="120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The shrinking</w:t>
      </w:r>
      <w:r>
        <w:rPr>
          <w:rFonts w:eastAsia="Times New Roman" w:cs="Times New Roman"/>
          <w:spacing w:val="-18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cost of</w:t>
      </w:r>
      <w:r>
        <w:rPr>
          <w:rFonts w:eastAsia="Times New Roman" w:cs="Times New Roman"/>
          <w:spacing w:val="-4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medical care</w:t>
      </w:r>
    </w:p>
    <w:p>
      <w:pPr>
        <w:pStyle w:val="Normal"/>
        <w:spacing w:before="4" w:after="0"/>
        <w:ind w:left="94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D)  </w:t>
      </w:r>
      <w:r>
        <w:rPr>
          <w:rFonts w:eastAsia="Times New Roman" w:cs="Times New Roman"/>
          <w:spacing w:val="8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Public mistrust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physicians</w:t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80" w:before="18" w:after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103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17.</w:t>
      </w:r>
      <w:r>
        <w:rPr>
          <w:rFonts w:eastAsia="Times New Roman" w:cs="Times New Roman"/>
          <w:spacing w:val="11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</w:t>
      </w:r>
      <w:r>
        <w:rPr>
          <w:rFonts w:eastAsia="Times New Roman" w:cs="Times New Roman"/>
          <w:spacing w:val="-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has documented the findings</w:t>
      </w:r>
      <w:r>
        <w:rPr>
          <w:rFonts w:eastAsia="Times New Roman" w:cs="Times New Roman"/>
          <w:spacing w:val="-16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 comprehensive assessment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 new</w:t>
      </w:r>
      <w:r>
        <w:rPr>
          <w:rFonts w:eastAsia="Times New Roman" w:cs="Times New Roman"/>
          <w:spacing w:val="-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client.</w:t>
      </w:r>
    </w:p>
    <w:p>
      <w:pPr>
        <w:pStyle w:val="Normal"/>
        <w:spacing w:lineRule="exact" w:line="540" w:before="16" w:after="0"/>
        <w:ind w:left="942" w:right="58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What is the primary rationale that 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should</w:t>
      </w:r>
      <w:r>
        <w:rPr>
          <w:rFonts w:eastAsia="Times New Roman" w:cs="Times New Roman"/>
          <w:spacing w:val="-1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identify for</w:t>
      </w:r>
      <w:r>
        <w:rPr>
          <w:rFonts w:eastAsia="Times New Roman" w:cs="Times New Roman"/>
          <w:spacing w:val="-6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accurate and</w:t>
      </w:r>
      <w:r>
        <w:rPr>
          <w:rFonts w:eastAsia="Times New Roman" w:cs="Times New Roman"/>
          <w:spacing w:val="-7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thorough documentation?</w:t>
      </w:r>
    </w:p>
    <w:p>
      <w:pPr>
        <w:pStyle w:val="Normal"/>
        <w:spacing w:lineRule="exact" w:line="540"/>
        <w:ind w:left="94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A)  </w:t>
      </w:r>
      <w:r>
        <w:rPr>
          <w:rFonts w:eastAsia="Times New Roman" w:cs="Times New Roman"/>
          <w:spacing w:val="88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Guaranteeing a continual assessment process</w:t>
      </w:r>
    </w:p>
    <w:p>
      <w:pPr>
        <w:pStyle w:val="Normal"/>
        <w:spacing w:lineRule="exact" w:line="540"/>
        <w:ind w:left="94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B)  </w:t>
      </w:r>
      <w:r>
        <w:rPr>
          <w:rFonts w:eastAsia="Times New Roman" w:cs="Times New Roman"/>
          <w:spacing w:val="120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Identifying abnormal data</w:t>
      </w:r>
    </w:p>
    <w:p>
      <w:pPr>
        <w:pStyle w:val="Normal"/>
        <w:spacing w:before="4" w:after="0"/>
        <w:ind w:left="94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C)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Assuring</w:t>
      </w:r>
      <w:r>
        <w:rPr>
          <w:rFonts w:eastAsia="Times New Roman" w:cs="Times New Roman"/>
          <w:spacing w:val="-17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valid conclusions from</w:t>
      </w:r>
      <w:r>
        <w:rPr>
          <w:rFonts w:eastAsia="Times New Roman" w:cs="Times New Roman"/>
          <w:spacing w:val="-9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analyzed data</w:t>
      </w:r>
    </w:p>
    <w:p>
      <w:pPr>
        <w:pStyle w:val="Normal"/>
        <w:spacing w:lineRule="exact" w:line="540"/>
        <w:ind w:left="94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D)  </w:t>
      </w:r>
      <w:r>
        <w:rPr>
          <w:rFonts w:eastAsia="Times New Roman" w:cs="Times New Roman"/>
          <w:spacing w:val="88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Allowing for</w:t>
      </w:r>
      <w:r>
        <w:rPr>
          <w:rFonts w:eastAsia="Times New Roman" w:cs="Times New Roman"/>
          <w:spacing w:val="-6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drawing</w:t>
      </w:r>
      <w:r>
        <w:rPr>
          <w:rFonts w:eastAsia="Times New Roman" w:cs="Times New Roman"/>
          <w:spacing w:val="-16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inferences and</w:t>
      </w:r>
      <w:r>
        <w:rPr>
          <w:rFonts w:eastAsia="Times New Roman" w:cs="Times New Roman"/>
          <w:spacing w:val="-7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identifying problems</w:t>
      </w:r>
    </w:p>
    <w:p>
      <w:pPr>
        <w:pStyle w:val="Normal"/>
        <w:spacing w:lineRule="exact" w:line="100" w:before="8" w:after="0"/>
        <w:jc w:val="left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left" w:pos="940" w:leader="none"/>
        </w:tabs>
        <w:ind w:left="942" w:right="340" w:hanging="839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18.</w:t>
        <w:tab/>
        <w:t>A</w:t>
      </w:r>
      <w:r>
        <w:rPr>
          <w:rFonts w:eastAsia="Times New Roman" w:cs="Times New Roman"/>
          <w:spacing w:val="-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has received a report on</w:t>
      </w:r>
      <w:r>
        <w:rPr>
          <w:rFonts w:eastAsia="Times New Roman" w:cs="Times New Roman"/>
          <w:spacing w:val="-5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 client who</w:t>
      </w:r>
      <w:r>
        <w:rPr>
          <w:rFonts w:eastAsia="Times New Roman" w:cs="Times New Roman"/>
          <w:spacing w:val="-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will soon</w:t>
      </w:r>
      <w:r>
        <w:rPr>
          <w:rFonts w:eastAsia="Times New Roman" w:cs="Times New Roman"/>
          <w:spacing w:val="-9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be admitted to the medical unit from</w:t>
      </w:r>
      <w:r>
        <w:rPr>
          <w:rFonts w:eastAsia="Times New Roman" w:cs="Times New Roman"/>
          <w:spacing w:val="-9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emergency department. When preparing for</w:t>
      </w:r>
      <w:r>
        <w:rPr>
          <w:rFonts w:eastAsia="Times New Roman" w:cs="Times New Roman"/>
          <w:spacing w:val="-6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assessment phase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nursing</w:t>
      </w:r>
      <w:r>
        <w:rPr>
          <w:rFonts w:eastAsia="Times New Roman" w:cs="Times New Roman"/>
          <w:spacing w:val="-1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process,</w:t>
      </w:r>
      <w:r>
        <w:rPr>
          <w:rFonts w:eastAsia="Times New Roman" w:cs="Times New Roman"/>
          <w:spacing w:val="-16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which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following should</w:t>
      </w:r>
      <w:r>
        <w:rPr>
          <w:rFonts w:eastAsia="Times New Roman" w:cs="Times New Roman"/>
          <w:spacing w:val="-1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do</w:t>
      </w:r>
      <w:r>
        <w:rPr>
          <w:rFonts w:eastAsia="Times New Roman" w:cs="Times New Roman"/>
          <w:spacing w:val="-5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first?</w:t>
      </w:r>
    </w:p>
    <w:p>
      <w:pPr>
        <w:pStyle w:val="Normal"/>
        <w:spacing w:lineRule="exact" w:line="540"/>
        <w:ind w:left="94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A)  </w:t>
      </w:r>
      <w:r>
        <w:rPr>
          <w:rFonts w:eastAsia="Times New Roman" w:cs="Times New Roman"/>
          <w:spacing w:val="88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Collect objective data.</w:t>
      </w:r>
    </w:p>
    <w:p>
      <w:pPr>
        <w:pStyle w:val="Normal"/>
        <w:spacing w:before="5" w:after="0"/>
        <w:ind w:left="942" w:right="11371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B)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 xml:space="preserve">Validate important data. C)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 xml:space="preserve">Collect subjective data. D)  </w:t>
      </w:r>
      <w:r>
        <w:rPr>
          <w:rFonts w:eastAsia="Times New Roman" w:cs="Times New Roman"/>
          <w:spacing w:val="8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Document the data.</w:t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80" w:before="19" w:after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940" w:leader="none"/>
          <w:tab w:val="left" w:pos="1900" w:leader="none"/>
        </w:tabs>
        <w:ind w:left="942" w:right="246" w:hanging="839"/>
        <w:jc w:val="both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19.</w:t>
        <w:tab/>
        <w:t>A</w:t>
      </w:r>
      <w:r>
        <w:rPr>
          <w:rFonts w:eastAsia="Times New Roman" w:cs="Times New Roman"/>
          <w:spacing w:val="-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community health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is assessing an older adult client in the client</w:t>
      </w:r>
      <w:r>
        <w:rPr>
          <w:rFonts w:eastAsia="Times New Roman" w:cs="Times New Roman"/>
          <w:spacing w:val="1"/>
          <w:w w:val="10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sz w:val="48"/>
          <w:szCs w:val="48"/>
        </w:rPr>
        <w:t>s</w:t>
      </w:r>
      <w:r>
        <w:rPr>
          <w:rFonts w:eastAsia="Times New Roman" w:cs="Times New Roman"/>
          <w:spacing w:val="-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home. When 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is gathering subjective data, which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following would</w:t>
      </w:r>
      <w:r>
        <w:rPr>
          <w:rFonts w:eastAsia="Times New Roman" w:cs="Times New Roman"/>
          <w:spacing w:val="-1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identify? A)</w:t>
        <w:tab/>
        <w:t>The client</w:t>
      </w:r>
      <w:r>
        <w:rPr>
          <w:rFonts w:eastAsia="Times New Roman" w:cs="Times New Roman"/>
          <w:spacing w:val="1"/>
          <w:w w:val="10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sz w:val="48"/>
          <w:szCs w:val="48"/>
        </w:rPr>
        <w:t>s</w:t>
      </w:r>
      <w:r>
        <w:rPr>
          <w:rFonts w:eastAsia="Times New Roman" w:cs="Times New Roman"/>
          <w:spacing w:val="-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feelings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happiness</w:t>
      </w:r>
    </w:p>
    <w:p>
      <w:pPr>
        <w:pStyle w:val="Normal"/>
        <w:spacing w:before="4" w:after="0"/>
        <w:ind w:left="94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B)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client</w:t>
      </w:r>
      <w:r>
        <w:rPr>
          <w:rFonts w:eastAsia="Times New Roman" w:cs="Times New Roman"/>
          <w:spacing w:val="1"/>
          <w:w w:val="10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sz w:val="48"/>
          <w:szCs w:val="48"/>
        </w:rPr>
        <w:t>s</w:t>
      </w:r>
      <w:r>
        <w:rPr>
          <w:rFonts w:eastAsia="Times New Roman" w:cs="Times New Roman"/>
          <w:spacing w:val="-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posture</w:t>
      </w:r>
    </w:p>
    <w:p>
      <w:pPr>
        <w:pStyle w:val="Normal"/>
        <w:spacing w:lineRule="exact" w:line="540"/>
        <w:ind w:left="94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C)  </w:t>
      </w:r>
      <w:r>
        <w:rPr>
          <w:rFonts w:eastAsia="Times New Roman" w:cs="Times New Roman"/>
          <w:spacing w:val="120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The client</w:t>
      </w:r>
      <w:r>
        <w:rPr>
          <w:rFonts w:eastAsia="Times New Roman" w:cs="Times New Roman"/>
          <w:spacing w:val="1"/>
          <w:w w:val="100"/>
          <w:position w:val="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s</w:t>
      </w:r>
      <w:r>
        <w:rPr>
          <w:rFonts w:eastAsia="Times New Roman" w:cs="Times New Roman"/>
          <w:spacing w:val="-2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affect</w:t>
      </w:r>
    </w:p>
    <w:p>
      <w:pPr>
        <w:pStyle w:val="Normal"/>
        <w:spacing w:before="4" w:after="0"/>
        <w:ind w:left="94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D)  </w:t>
      </w:r>
      <w:r>
        <w:rPr>
          <w:rFonts w:eastAsia="Times New Roman" w:cs="Times New Roman"/>
          <w:spacing w:val="8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client</w:t>
      </w:r>
      <w:r>
        <w:rPr>
          <w:rFonts w:eastAsia="Times New Roman" w:cs="Times New Roman"/>
          <w:spacing w:val="1"/>
          <w:w w:val="10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sz w:val="48"/>
          <w:szCs w:val="48"/>
        </w:rPr>
        <w:t>s</w:t>
      </w:r>
      <w:r>
        <w:rPr>
          <w:rFonts w:eastAsia="Times New Roman" w:cs="Times New Roman"/>
          <w:spacing w:val="-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behavior</w:t>
      </w:r>
    </w:p>
    <w:p>
      <w:pPr>
        <w:pStyle w:val="Normal"/>
        <w:spacing w:lineRule="exact" w:line="160" w:before="2" w:after="0"/>
        <w:jc w:val="left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left" w:pos="940" w:leader="none"/>
        </w:tabs>
        <w:spacing w:lineRule="exact" w:line="540" w:before="9" w:after="0"/>
        <w:ind w:left="942" w:right="192" w:hanging="839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20.</w:t>
        <w:tab/>
        <w:t>A</w:t>
      </w:r>
      <w:r>
        <w:rPr>
          <w:rFonts w:eastAsia="Times New Roman" w:cs="Times New Roman"/>
          <w:spacing w:val="-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on</w:t>
      </w:r>
      <w:r>
        <w:rPr>
          <w:rFonts w:eastAsia="Times New Roman" w:cs="Times New Roman"/>
          <w:spacing w:val="-5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hospital</w:t>
      </w:r>
      <w:r>
        <w:rPr>
          <w:rFonts w:eastAsia="Times New Roman" w:cs="Times New Roman"/>
          <w:spacing w:val="1"/>
          <w:w w:val="10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sz w:val="48"/>
          <w:szCs w:val="48"/>
        </w:rPr>
        <w:t>s</w:t>
      </w:r>
      <w:r>
        <w:rPr>
          <w:rFonts w:eastAsia="Times New Roman" w:cs="Times New Roman"/>
          <w:spacing w:val="-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subacute medical unit is planning to perform</w:t>
      </w:r>
      <w:r>
        <w:rPr>
          <w:rFonts w:eastAsia="Times New Roman" w:cs="Times New Roman"/>
          <w:spacing w:val="-15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 client</w:t>
      </w:r>
      <w:r>
        <w:rPr>
          <w:rFonts w:eastAsia="Times New Roman" w:cs="Times New Roman"/>
          <w:spacing w:val="1"/>
          <w:w w:val="10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sz w:val="48"/>
          <w:szCs w:val="48"/>
        </w:rPr>
        <w:t>s</w:t>
      </w:r>
      <w:r>
        <w:rPr>
          <w:rFonts w:eastAsia="Times New Roman" w:cs="Times New Roman"/>
          <w:spacing w:val="-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focused assessment. Which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following statements should</w:t>
      </w:r>
      <w:r>
        <w:rPr>
          <w:rFonts w:eastAsia="Times New Roman" w:cs="Times New Roman"/>
          <w:spacing w:val="-1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inform</w:t>
      </w:r>
      <w:r>
        <w:rPr>
          <w:rFonts w:eastAsia="Times New Roman" w:cs="Times New Roman"/>
          <w:spacing w:val="-1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nurse's</w:t>
      </w:r>
      <w:r>
        <w:rPr>
          <w:rFonts w:eastAsia="Times New Roman" w:cs="Times New Roman"/>
          <w:spacing w:val="-1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practice?</w:t>
      </w:r>
    </w:p>
    <w:p>
      <w:pPr>
        <w:pStyle w:val="Normal"/>
        <w:spacing w:lineRule="exact" w:line="540" w:before="10" w:after="0"/>
        <w:ind w:left="942" w:right="3378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A)  </w:t>
      </w:r>
      <w:r>
        <w:rPr>
          <w:rFonts w:eastAsia="Times New Roman" w:cs="Times New Roman"/>
          <w:spacing w:val="8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focused</w:t>
      </w:r>
      <w:r>
        <w:rPr>
          <w:rFonts w:eastAsia="Times New Roman" w:cs="Times New Roman"/>
          <w:spacing w:val="-15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assessment should</w:t>
      </w:r>
      <w:r>
        <w:rPr>
          <w:rFonts w:eastAsia="Times New Roman" w:cs="Times New Roman"/>
          <w:spacing w:val="-1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be done</w:t>
      </w:r>
      <w:r>
        <w:rPr>
          <w:rFonts w:eastAsia="Times New Roman" w:cs="Times New Roman"/>
          <w:spacing w:val="-9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 xml:space="preserve">before the physical exam. B)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focused</w:t>
      </w:r>
      <w:r>
        <w:rPr>
          <w:rFonts w:eastAsia="Times New Roman" w:cs="Times New Roman"/>
          <w:spacing w:val="-15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assessment replaces the comprehensive database.</w:t>
      </w:r>
    </w:p>
    <w:p>
      <w:pPr>
        <w:pStyle w:val="Normal"/>
        <w:spacing w:lineRule="exact" w:line="540" w:before="10" w:after="0"/>
        <w:ind w:left="942" w:right="3925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C)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focused</w:t>
      </w:r>
      <w:r>
        <w:rPr>
          <w:rFonts w:eastAsia="Times New Roman" w:cs="Times New Roman"/>
          <w:spacing w:val="-15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 xml:space="preserve">assessment addresses a particular client problem. D)  </w:t>
      </w:r>
      <w:r>
        <w:rPr>
          <w:rFonts w:eastAsia="Times New Roman" w:cs="Times New Roman"/>
          <w:spacing w:val="8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focused</w:t>
      </w:r>
      <w:r>
        <w:rPr>
          <w:rFonts w:eastAsia="Times New Roman" w:cs="Times New Roman"/>
          <w:spacing w:val="-15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assessment is done</w:t>
      </w:r>
      <w:r>
        <w:rPr>
          <w:rFonts w:eastAsia="Times New Roman" w:cs="Times New Roman"/>
          <w:spacing w:val="-9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after gathering subjective data.</w:t>
      </w:r>
    </w:p>
    <w:p>
      <w:pPr>
        <w:pStyle w:val="Normal"/>
        <w:spacing w:lineRule="exact" w:line="100" w:before="3" w:after="0"/>
        <w:jc w:val="left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left" w:pos="940" w:leader="none"/>
        </w:tabs>
        <w:ind w:left="942" w:right="779" w:hanging="839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21.</w:t>
        <w:tab/>
        <w:t>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is reviewing a client</w:t>
      </w:r>
      <w:r>
        <w:rPr>
          <w:rFonts w:eastAsia="Times New Roman" w:cs="Times New Roman"/>
          <w:spacing w:val="1"/>
          <w:w w:val="10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sz w:val="48"/>
          <w:szCs w:val="48"/>
        </w:rPr>
        <w:t>s</w:t>
      </w:r>
      <w:r>
        <w:rPr>
          <w:rFonts w:eastAsia="Times New Roman" w:cs="Times New Roman"/>
          <w:spacing w:val="-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health history and</w:t>
      </w:r>
      <w:r>
        <w:rPr>
          <w:rFonts w:eastAsia="Times New Roman" w:cs="Times New Roman"/>
          <w:spacing w:val="-7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results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most recent physical examination. Which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following data would</w:t>
      </w:r>
      <w:r>
        <w:rPr>
          <w:rFonts w:eastAsia="Times New Roman" w:cs="Times New Roman"/>
          <w:spacing w:val="-1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identify as being subjective? Select all that apply.</w:t>
      </w:r>
    </w:p>
    <w:p>
      <w:pPr>
        <w:pStyle w:val="Normal"/>
        <w:spacing w:lineRule="exact" w:line="540"/>
        <w:ind w:left="94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A)  </w:t>
      </w:r>
      <w:r>
        <w:rPr>
          <w:rFonts w:eastAsia="Times New Roman" w:cs="Times New Roman"/>
          <w:spacing w:val="88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ìI feel so</w:t>
      </w:r>
      <w:r>
        <w:rPr>
          <w:rFonts w:eastAsia="Times New Roman" w:cs="Times New Roman"/>
          <w:spacing w:val="-4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tired sometimes.î</w:t>
      </w:r>
    </w:p>
    <w:p>
      <w:pPr>
        <w:pStyle w:val="Normal"/>
        <w:spacing w:before="4" w:after="0"/>
        <w:ind w:left="94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B)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Weight: 145</w:t>
      </w:r>
      <w:r>
        <w:rPr>
          <w:rFonts w:eastAsia="Times New Roman" w:cs="Times New Roman"/>
          <w:spacing w:val="-7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lbs</w:t>
      </w:r>
    </w:p>
    <w:p>
      <w:pPr>
        <w:pStyle w:val="Normal"/>
        <w:spacing w:lineRule="exact" w:line="540"/>
        <w:ind w:left="94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C)  </w:t>
      </w:r>
      <w:r>
        <w:rPr>
          <w:rFonts w:eastAsia="Times New Roman" w:cs="Times New Roman"/>
          <w:spacing w:val="120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Lungs</w:t>
      </w:r>
      <w:r>
        <w:rPr>
          <w:rFonts w:eastAsia="Times New Roman" w:cs="Times New Roman"/>
          <w:spacing w:val="-12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clear to auscultation</w:t>
      </w:r>
    </w:p>
    <w:p>
      <w:pPr>
        <w:pStyle w:val="Normal"/>
        <w:spacing w:before="4" w:after="0"/>
        <w:ind w:left="94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D)  </w:t>
      </w:r>
      <w:r>
        <w:rPr>
          <w:rFonts w:eastAsia="Times New Roman" w:cs="Times New Roman"/>
          <w:spacing w:val="8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Client complains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 headache</w:t>
      </w:r>
    </w:p>
    <w:p>
      <w:pPr>
        <w:pStyle w:val="Normal"/>
        <w:spacing w:lineRule="exact" w:line="540"/>
        <w:ind w:left="94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E)   </w:t>
      </w:r>
      <w:r>
        <w:rPr>
          <w:rFonts w:eastAsia="Times New Roman" w:cs="Times New Roman"/>
          <w:spacing w:val="27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ìMy</w:t>
      </w:r>
      <w:r>
        <w:rPr>
          <w:rFonts w:eastAsia="Times New Roman" w:cs="Times New Roman"/>
          <w:spacing w:val="-8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father died of</w:t>
      </w:r>
      <w:r>
        <w:rPr>
          <w:rFonts w:eastAsia="Times New Roman" w:cs="Times New Roman"/>
          <w:spacing w:val="-4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a heart attack.î</w:t>
      </w:r>
    </w:p>
    <w:p>
      <w:pPr>
        <w:pStyle w:val="Normal"/>
        <w:spacing w:before="4" w:after="0"/>
        <w:ind w:left="94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F)   </w:t>
      </w:r>
      <w:r>
        <w:rPr>
          <w:rFonts w:eastAsia="Times New Roman" w:cs="Times New Roman"/>
          <w:spacing w:val="49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Pupils equal, round,</w:t>
      </w:r>
      <w:r>
        <w:rPr>
          <w:rFonts w:eastAsia="Times New Roman" w:cs="Times New Roman"/>
          <w:spacing w:val="-1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and</w:t>
      </w:r>
      <w:r>
        <w:rPr>
          <w:rFonts w:eastAsia="Times New Roman" w:cs="Times New Roman"/>
          <w:spacing w:val="-7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reactive to light</w:t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80" w:before="19" w:after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940" w:leader="none"/>
        </w:tabs>
        <w:ind w:left="942" w:right="748" w:hanging="839"/>
        <w:jc w:val="both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22.</w:t>
        <w:tab/>
        <w:t>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has been applying the nursing</w:t>
      </w:r>
      <w:r>
        <w:rPr>
          <w:rFonts w:eastAsia="Times New Roman" w:cs="Times New Roman"/>
          <w:spacing w:val="-1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process in the care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an adult client who</w:t>
      </w:r>
      <w:r>
        <w:rPr>
          <w:rFonts w:eastAsia="Times New Roman" w:cs="Times New Roman"/>
          <w:spacing w:val="-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is being treated for</w:t>
      </w:r>
      <w:r>
        <w:rPr>
          <w:rFonts w:eastAsia="Times New Roman" w:cs="Times New Roman"/>
          <w:spacing w:val="-6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acute pancreatitis. Place the nurse's</w:t>
      </w:r>
      <w:r>
        <w:rPr>
          <w:rFonts w:eastAsia="Times New Roman" w:cs="Times New Roman"/>
          <w:spacing w:val="-1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actions in their proper</w:t>
      </w:r>
      <w:r>
        <w:rPr>
          <w:rFonts w:eastAsia="Times New Roman" w:cs="Times New Roman"/>
          <w:spacing w:val="-1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sequence from</w:t>
      </w:r>
      <w:r>
        <w:rPr>
          <w:rFonts w:eastAsia="Times New Roman" w:cs="Times New Roman"/>
          <w:spacing w:val="-9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first to last.</w:t>
      </w:r>
    </w:p>
    <w:p>
      <w:pPr>
        <w:pStyle w:val="Normal"/>
        <w:spacing w:before="4" w:after="0"/>
        <w:ind w:left="94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A)   </w:t>
      </w:r>
      <w:r>
        <w:rPr>
          <w:rFonts w:eastAsia="Times New Roman" w:cs="Times New Roman"/>
          <w:spacing w:val="115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Identifying outcomes</w:t>
      </w:r>
    </w:p>
    <w:p>
      <w:pPr>
        <w:pStyle w:val="Normal"/>
        <w:spacing w:lineRule="exact" w:line="540"/>
        <w:ind w:left="94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B)   </w:t>
      </w:r>
      <w:r>
        <w:rPr>
          <w:rFonts w:eastAsia="Times New Roman" w:cs="Times New Roman"/>
          <w:spacing w:val="120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Determining client</w:t>
      </w:r>
      <w:r>
        <w:rPr>
          <w:rFonts w:eastAsia="Times New Roman" w:cs="Times New Roman"/>
          <w:spacing w:val="1"/>
          <w:w w:val="100"/>
          <w:position w:val="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s</w:t>
      </w:r>
      <w:r>
        <w:rPr>
          <w:rFonts w:eastAsia="Times New Roman" w:cs="Times New Roman"/>
          <w:spacing w:val="-2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nursing</w:t>
      </w:r>
      <w:r>
        <w:rPr>
          <w:rFonts w:eastAsia="Times New Roman" w:cs="Times New Roman"/>
          <w:spacing w:val="-14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problem</w:t>
      </w:r>
    </w:p>
    <w:p>
      <w:pPr>
        <w:pStyle w:val="Normal"/>
        <w:spacing w:before="4" w:after="0"/>
        <w:ind w:left="94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C) 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Collecting information about the client</w:t>
      </w:r>
    </w:p>
    <w:p>
      <w:pPr>
        <w:pStyle w:val="Normal"/>
        <w:spacing w:lineRule="exact" w:line="540"/>
        <w:ind w:left="94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D)   </w:t>
      </w:r>
      <w:r>
        <w:rPr>
          <w:rFonts w:eastAsia="Times New Roman" w:cs="Times New Roman"/>
          <w:spacing w:val="115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Determining outcome achievement</w:t>
      </w:r>
    </w:p>
    <w:p>
      <w:pPr>
        <w:pStyle w:val="Normal"/>
        <w:spacing w:before="4" w:after="0"/>
        <w:ind w:left="94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E)     Carrying out interventions</w:t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80" w:before="19" w:after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940" w:leader="none"/>
        </w:tabs>
        <w:ind w:left="942" w:right="21" w:hanging="839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23.</w:t>
        <w:tab/>
        <w:t>A</w:t>
      </w:r>
      <w:r>
        <w:rPr>
          <w:rFonts w:eastAsia="Times New Roman" w:cs="Times New Roman"/>
          <w:spacing w:val="-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is completing an assessment that will involve gathering subjective and</w:t>
      </w:r>
      <w:r>
        <w:rPr>
          <w:rFonts w:eastAsia="Times New Roman" w:cs="Times New Roman"/>
          <w:spacing w:val="-9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objective data. Which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following assessment techniques will best allow 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to collect objective data?</w:t>
      </w:r>
    </w:p>
    <w:p>
      <w:pPr>
        <w:pStyle w:val="Normal"/>
        <w:spacing w:before="4" w:after="0"/>
        <w:ind w:left="94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A)  </w:t>
      </w:r>
      <w:r>
        <w:rPr>
          <w:rFonts w:eastAsia="Times New Roman" w:cs="Times New Roman"/>
          <w:spacing w:val="8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Inspection</w:t>
      </w:r>
    </w:p>
    <w:p>
      <w:pPr>
        <w:pStyle w:val="Normal"/>
        <w:spacing w:lineRule="exact" w:line="540"/>
        <w:ind w:left="94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B)  </w:t>
      </w:r>
      <w:r>
        <w:rPr>
          <w:rFonts w:eastAsia="Times New Roman" w:cs="Times New Roman"/>
          <w:spacing w:val="120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Therapeutic communication</w:t>
      </w:r>
    </w:p>
    <w:p>
      <w:pPr>
        <w:pStyle w:val="Normal"/>
        <w:spacing w:before="4" w:after="0"/>
        <w:ind w:left="94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C)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Interviewing</w:t>
      </w:r>
    </w:p>
    <w:p>
      <w:pPr>
        <w:pStyle w:val="Normal"/>
        <w:spacing w:lineRule="exact" w:line="540"/>
        <w:ind w:left="94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D)  </w:t>
      </w:r>
      <w:r>
        <w:rPr>
          <w:rFonts w:eastAsia="Times New Roman" w:cs="Times New Roman"/>
          <w:spacing w:val="88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Active listening</w:t>
      </w:r>
    </w:p>
    <w:p>
      <w:pPr>
        <w:pStyle w:val="Normal"/>
        <w:spacing w:lineRule="exact" w:line="100" w:before="8" w:after="0"/>
        <w:jc w:val="left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left" w:pos="940" w:leader="none"/>
        </w:tabs>
        <w:ind w:left="942" w:right="846" w:hanging="839"/>
        <w:jc w:val="both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24.</w:t>
        <w:tab/>
        <w:t>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is performing</w:t>
      </w:r>
      <w:r>
        <w:rPr>
          <w:rFonts w:eastAsia="Times New Roman" w:cs="Times New Roman"/>
          <w:spacing w:val="-2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 health assessment on</w:t>
      </w:r>
      <w:r>
        <w:rPr>
          <w:rFonts w:eastAsia="Times New Roman" w:cs="Times New Roman"/>
          <w:spacing w:val="-5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 community-dwelling client who</w:t>
      </w:r>
      <w:r>
        <w:rPr>
          <w:rFonts w:eastAsia="Times New Roman" w:cs="Times New Roman"/>
          <w:spacing w:val="-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is recovering from</w:t>
      </w:r>
      <w:r>
        <w:rPr>
          <w:rFonts w:eastAsia="Times New Roman" w:cs="Times New Roman"/>
          <w:spacing w:val="-9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hip replacement surgery.</w:t>
      </w:r>
      <w:r>
        <w:rPr>
          <w:rFonts w:eastAsia="Times New Roman" w:cs="Times New Roman"/>
          <w:spacing w:val="-16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Which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following actions should</w:t>
      </w:r>
      <w:r>
        <w:rPr>
          <w:rFonts w:eastAsia="Times New Roman" w:cs="Times New Roman"/>
          <w:spacing w:val="-1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prioritize during</w:t>
      </w:r>
      <w:r>
        <w:rPr>
          <w:rFonts w:eastAsia="Times New Roman" w:cs="Times New Roman"/>
          <w:spacing w:val="-1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assessment?</w:t>
      </w:r>
    </w:p>
    <w:p>
      <w:pPr>
        <w:pStyle w:val="Normal"/>
        <w:spacing w:lineRule="exact" w:line="540"/>
        <w:ind w:left="94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A)  </w:t>
      </w:r>
      <w:r>
        <w:rPr>
          <w:rFonts w:eastAsia="Times New Roman" w:cs="Times New Roman"/>
          <w:spacing w:val="88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Focus</w:t>
      </w:r>
      <w:r>
        <w:rPr>
          <w:rFonts w:eastAsia="Times New Roman" w:cs="Times New Roman"/>
          <w:spacing w:val="-11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the assessment on</w:t>
      </w:r>
      <w:r>
        <w:rPr>
          <w:rFonts w:eastAsia="Times New Roman" w:cs="Times New Roman"/>
          <w:spacing w:val="-5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the client as a member of</w:t>
      </w:r>
      <w:r>
        <w:rPr>
          <w:rFonts w:eastAsia="Times New Roman" w:cs="Times New Roman"/>
          <w:spacing w:val="-4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her age group.</w:t>
      </w:r>
    </w:p>
    <w:p>
      <w:pPr>
        <w:pStyle w:val="Normal"/>
        <w:spacing w:before="4" w:after="0"/>
        <w:ind w:left="94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B)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Interpret the information about the client in context.</w:t>
      </w:r>
    </w:p>
    <w:p>
      <w:pPr>
        <w:pStyle w:val="Normal"/>
        <w:spacing w:lineRule="exact" w:line="540"/>
        <w:ind w:left="94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C)  </w:t>
      </w:r>
      <w:r>
        <w:rPr>
          <w:rFonts w:eastAsia="Times New Roman" w:cs="Times New Roman"/>
          <w:spacing w:val="120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Corroborate the client</w:t>
      </w:r>
      <w:r>
        <w:rPr>
          <w:rFonts w:eastAsia="Times New Roman" w:cs="Times New Roman"/>
          <w:spacing w:val="1"/>
          <w:w w:val="100"/>
          <w:position w:val="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s</w:t>
      </w:r>
      <w:r>
        <w:rPr>
          <w:rFonts w:eastAsia="Times New Roman" w:cs="Times New Roman"/>
          <w:spacing w:val="-2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statements with trusted sources.</w:t>
      </w:r>
    </w:p>
    <w:p>
      <w:pPr>
        <w:pStyle w:val="Normal"/>
        <w:spacing w:before="4" w:after="0"/>
        <w:ind w:left="94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D)  </w:t>
      </w:r>
      <w:r>
        <w:rPr>
          <w:rFonts w:eastAsia="Times New Roman" w:cs="Times New Roman"/>
          <w:spacing w:val="8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Gather information from</w:t>
      </w:r>
      <w:r>
        <w:rPr>
          <w:rFonts w:eastAsia="Times New Roman" w:cs="Times New Roman"/>
          <w:spacing w:val="-9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 variety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sources.</w:t>
      </w:r>
    </w:p>
    <w:p>
      <w:pPr>
        <w:pStyle w:val="Normal"/>
        <w:spacing w:lineRule="exact" w:line="100" w:before="9" w:after="0"/>
        <w:jc w:val="left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left" w:pos="940" w:leader="none"/>
        </w:tabs>
        <w:spacing w:lineRule="exact" w:line="540" w:before="1" w:after="0"/>
        <w:ind w:left="942" w:right="34" w:hanging="839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25.</w:t>
        <w:tab/>
        <w:t>A</w:t>
      </w:r>
      <w:r>
        <w:rPr>
          <w:rFonts w:eastAsia="Times New Roman" w:cs="Times New Roman"/>
          <w:spacing w:val="-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client comes to the health care provider</w:t>
      </w:r>
      <w:r>
        <w:rPr>
          <w:rFonts w:eastAsia="Times New Roman" w:cs="Times New Roman"/>
          <w:spacing w:val="1"/>
          <w:w w:val="10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sz w:val="48"/>
          <w:szCs w:val="48"/>
        </w:rPr>
        <w:t>s</w:t>
      </w:r>
      <w:r>
        <w:rPr>
          <w:rFonts w:eastAsia="Times New Roman" w:cs="Times New Roman"/>
          <w:spacing w:val="-19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office for</w:t>
      </w:r>
      <w:r>
        <w:rPr>
          <w:rFonts w:eastAsia="Times New Roman" w:cs="Times New Roman"/>
          <w:spacing w:val="-6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 visit. The client has been seen in this office on</w:t>
      </w:r>
      <w:r>
        <w:rPr>
          <w:rFonts w:eastAsia="Times New Roman" w:cs="Times New Roman"/>
          <w:spacing w:val="-5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occasion for</w:t>
      </w:r>
      <w:r>
        <w:rPr>
          <w:rFonts w:eastAsia="Times New Roman" w:cs="Times New Roman"/>
          <w:spacing w:val="-6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past 5</w:t>
      </w:r>
      <w:r>
        <w:rPr>
          <w:rFonts w:eastAsia="Times New Roman" w:cs="Times New Roman"/>
          <w:spacing w:val="-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years and</w:t>
      </w:r>
      <w:r>
        <w:rPr>
          <w:rFonts w:eastAsia="Times New Roman" w:cs="Times New Roman"/>
          <w:spacing w:val="-7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arrives today complaining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 fever and</w:t>
      </w:r>
    </w:p>
    <w:p>
      <w:pPr>
        <w:pStyle w:val="Normal"/>
        <w:spacing w:lineRule="exact" w:line="520"/>
        <w:ind w:left="942" w:right="2369" w:hanging="0"/>
        <w:jc w:val="both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sore</w:t>
      </w:r>
      <w:r>
        <w:rPr>
          <w:rFonts w:eastAsia="Times New Roman" w:cs="Times New Roman"/>
          <w:spacing w:val="-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throat. Which type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assessment would</w:t>
      </w:r>
      <w:r>
        <w:rPr>
          <w:rFonts w:eastAsia="Times New Roman" w:cs="Times New Roman"/>
          <w:spacing w:val="-1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most likely perform?</w:t>
      </w:r>
    </w:p>
    <w:p>
      <w:pPr>
        <w:pStyle w:val="Normal"/>
        <w:spacing w:before="4" w:after="0"/>
        <w:ind w:left="942" w:right="10738" w:hanging="0"/>
        <w:jc w:val="both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A)  </w:t>
      </w:r>
      <w:r>
        <w:rPr>
          <w:rFonts w:eastAsia="Times New Roman" w:cs="Times New Roman"/>
          <w:spacing w:val="8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Comprehensive assessment</w:t>
      </w:r>
    </w:p>
    <w:p>
      <w:pPr>
        <w:pStyle w:val="Normal"/>
        <w:spacing w:lineRule="exact" w:line="540"/>
        <w:ind w:left="942" w:right="12081" w:hanging="0"/>
        <w:jc w:val="both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B)  </w:t>
      </w:r>
      <w:r>
        <w:rPr>
          <w:rFonts w:eastAsia="Times New Roman" w:cs="Times New Roman"/>
          <w:spacing w:val="120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Ongoing</w:t>
      </w:r>
      <w:r>
        <w:rPr>
          <w:rFonts w:eastAsia="Times New Roman" w:cs="Times New Roman"/>
          <w:spacing w:val="-17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assessment</w:t>
      </w:r>
    </w:p>
    <w:p>
      <w:pPr>
        <w:pStyle w:val="Normal"/>
        <w:spacing w:before="4" w:after="0"/>
        <w:ind w:left="942" w:right="12161" w:hanging="0"/>
        <w:jc w:val="both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C)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Focused</w:t>
      </w:r>
      <w:r>
        <w:rPr>
          <w:rFonts w:eastAsia="Times New Roman" w:cs="Times New Roman"/>
          <w:spacing w:val="-16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assessment</w:t>
      </w:r>
    </w:p>
    <w:p>
      <w:pPr>
        <w:pStyle w:val="Normal"/>
        <w:spacing w:lineRule="exact" w:line="540"/>
        <w:ind w:left="942" w:right="11575" w:hanging="0"/>
        <w:jc w:val="both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D)  </w:t>
      </w:r>
      <w:r>
        <w:rPr>
          <w:rFonts w:eastAsia="Times New Roman" w:cs="Times New Roman"/>
          <w:spacing w:val="88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Emergency assessment</w:t>
      </w:r>
    </w:p>
    <w:p>
      <w:pPr>
        <w:pStyle w:val="Normal"/>
        <w:spacing w:lineRule="exact" w:line="100" w:before="9" w:after="0"/>
        <w:jc w:val="left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left" w:pos="940" w:leader="none"/>
        </w:tabs>
        <w:ind w:left="942" w:right="784" w:hanging="839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26.</w:t>
        <w:tab/>
        <w:t>A</w:t>
      </w:r>
      <w:r>
        <w:rPr>
          <w:rFonts w:eastAsia="Times New Roman" w:cs="Times New Roman"/>
          <w:spacing w:val="-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has assessed a client who</w:t>
      </w:r>
      <w:r>
        <w:rPr>
          <w:rFonts w:eastAsia="Times New Roman" w:cs="Times New Roman"/>
          <w:spacing w:val="-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was admitted to the medical unit to treat acute complications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type 1</w:t>
      </w:r>
      <w:r>
        <w:rPr>
          <w:rFonts w:eastAsia="Times New Roman" w:cs="Times New Roman"/>
          <w:spacing w:val="-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diabetes. During</w:t>
      </w:r>
      <w:r>
        <w:rPr>
          <w:rFonts w:eastAsia="Times New Roman" w:cs="Times New Roman"/>
          <w:spacing w:val="-1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assessment, the client admitted that his blood</w:t>
      </w:r>
      <w:r>
        <w:rPr>
          <w:rFonts w:eastAsia="Times New Roman" w:cs="Times New Roman"/>
          <w:spacing w:val="-11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sugar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monitoring when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he is at home is ìa bit sporadic.î How</w:t>
      </w:r>
      <w:r>
        <w:rPr>
          <w:rFonts w:eastAsia="Times New Roman" w:cs="Times New Roman"/>
          <w:spacing w:val="-9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should</w:t>
      </w:r>
      <w:r>
        <w:rPr>
          <w:rFonts w:eastAsia="Times New Roman" w:cs="Times New Roman"/>
          <w:spacing w:val="-1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nurse best respond</w:t>
      </w:r>
      <w:r>
        <w:rPr>
          <w:rFonts w:eastAsia="Times New Roman" w:cs="Times New Roman"/>
          <w:spacing w:val="-15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to this assessment finding?</w:t>
      </w:r>
    </w:p>
    <w:p>
      <w:pPr>
        <w:pStyle w:val="Normal"/>
        <w:spacing w:before="5" w:after="0"/>
        <w:ind w:left="942" w:right="3836" w:hanging="0"/>
        <w:jc w:val="both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A)  </w:t>
      </w:r>
      <w:r>
        <w:rPr>
          <w:rFonts w:eastAsia="Times New Roman" w:cs="Times New Roman"/>
          <w:spacing w:val="8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Identify a nursing</w:t>
      </w:r>
      <w:r>
        <w:rPr>
          <w:rFonts w:eastAsia="Times New Roman" w:cs="Times New Roman"/>
          <w:spacing w:val="-1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diagnosis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Ineffective Health Maintenance.</w:t>
      </w:r>
    </w:p>
    <w:p>
      <w:pPr>
        <w:pStyle w:val="Normal"/>
        <w:spacing w:lineRule="exact" w:line="540"/>
        <w:ind w:left="942" w:right="850" w:hanging="0"/>
        <w:jc w:val="both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B)  </w:t>
      </w:r>
      <w:r>
        <w:rPr>
          <w:rFonts w:eastAsia="Times New Roman" w:cs="Times New Roman"/>
          <w:spacing w:val="120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Identify a collaborative problem that should</w:t>
      </w:r>
      <w:r>
        <w:rPr>
          <w:rFonts w:eastAsia="Times New Roman" w:cs="Times New Roman"/>
          <w:spacing w:val="-13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involve the occupational therapist.</w:t>
      </w:r>
    </w:p>
    <w:p>
      <w:pPr>
        <w:pStyle w:val="Normal"/>
        <w:spacing w:lineRule="exact" w:line="540" w:before="16" w:after="0"/>
        <w:ind w:left="942" w:right="5963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C)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Make a referral to the unit</w:t>
      </w:r>
      <w:r>
        <w:rPr>
          <w:rFonts w:eastAsia="Times New Roman" w:cs="Times New Roman"/>
          <w:spacing w:val="1"/>
          <w:w w:val="10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sz w:val="48"/>
          <w:szCs w:val="48"/>
        </w:rPr>
        <w:t>s</w:t>
      </w:r>
      <w:r>
        <w:rPr>
          <w:rFonts w:eastAsia="Times New Roman" w:cs="Times New Roman"/>
          <w:spacing w:val="-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social work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 xml:space="preserve">department. D)  </w:t>
      </w:r>
      <w:r>
        <w:rPr>
          <w:rFonts w:eastAsia="Times New Roman" w:cs="Times New Roman"/>
          <w:spacing w:val="8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Reassess the client</w:t>
      </w:r>
      <w:r>
        <w:rPr>
          <w:rFonts w:eastAsia="Times New Roman" w:cs="Times New Roman"/>
          <w:spacing w:val="1"/>
          <w:w w:val="10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sz w:val="48"/>
          <w:szCs w:val="48"/>
        </w:rPr>
        <w:t>s</w:t>
      </w:r>
      <w:r>
        <w:rPr>
          <w:rFonts w:eastAsia="Times New Roman" w:cs="Times New Roman"/>
          <w:spacing w:val="-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blood</w:t>
      </w:r>
      <w:r>
        <w:rPr>
          <w:rFonts w:eastAsia="Times New Roman" w:cs="Times New Roman"/>
          <w:spacing w:val="-11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glucose level.</w:t>
      </w:r>
    </w:p>
    <w:p>
      <w:pPr>
        <w:pStyle w:val="Normal"/>
        <w:spacing w:lineRule="exact" w:line="100" w:before="3" w:after="0"/>
        <w:jc w:val="left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left" w:pos="940" w:leader="none"/>
        </w:tabs>
        <w:ind w:left="942" w:right="625" w:hanging="839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27.</w:t>
        <w:tab/>
        <w:t>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is utilizing the Health Belief Model in the care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 client whose</w:t>
      </w:r>
      <w:r>
        <w:rPr>
          <w:rFonts w:eastAsia="Times New Roman" w:cs="Times New Roman"/>
          <w:spacing w:val="-1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type 1 diabetes is inadequately controlled. When implementing this model, 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should begin by</w:t>
      </w:r>
      <w:r>
        <w:rPr>
          <w:rFonts w:eastAsia="Times New Roman" w:cs="Times New Roman"/>
          <w:spacing w:val="-5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assessing which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following?</w:t>
      </w:r>
    </w:p>
    <w:p>
      <w:pPr>
        <w:pStyle w:val="Normal"/>
        <w:spacing w:lineRule="exact" w:line="540"/>
        <w:ind w:left="942" w:right="9450" w:hanging="0"/>
        <w:jc w:val="both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A)  </w:t>
      </w:r>
      <w:r>
        <w:rPr>
          <w:rFonts w:eastAsia="Times New Roman" w:cs="Times New Roman"/>
          <w:spacing w:val="88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The client</w:t>
      </w:r>
      <w:r>
        <w:rPr>
          <w:rFonts w:eastAsia="Times New Roman" w:cs="Times New Roman"/>
          <w:spacing w:val="1"/>
          <w:w w:val="100"/>
          <w:position w:val="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s</w:t>
      </w:r>
      <w:r>
        <w:rPr>
          <w:rFonts w:eastAsia="Times New Roman" w:cs="Times New Roman"/>
          <w:spacing w:val="-2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motivation for</w:t>
      </w:r>
      <w:r>
        <w:rPr>
          <w:rFonts w:eastAsia="Times New Roman" w:cs="Times New Roman"/>
          <w:spacing w:val="-6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change</w:t>
      </w:r>
    </w:p>
    <w:p>
      <w:pPr>
        <w:pStyle w:val="Normal"/>
        <w:spacing w:before="4" w:after="0"/>
        <w:ind w:left="942" w:right="9399" w:hanging="0"/>
        <w:jc w:val="both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B)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client</w:t>
      </w:r>
      <w:r>
        <w:rPr>
          <w:rFonts w:eastAsia="Times New Roman" w:cs="Times New Roman"/>
          <w:spacing w:val="1"/>
          <w:w w:val="10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sz w:val="48"/>
          <w:szCs w:val="48"/>
        </w:rPr>
        <w:t>s</w:t>
      </w:r>
      <w:r>
        <w:rPr>
          <w:rFonts w:eastAsia="Times New Roman" w:cs="Times New Roman"/>
          <w:spacing w:val="-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medical comorbidities</w:t>
      </w:r>
    </w:p>
    <w:p>
      <w:pPr>
        <w:pStyle w:val="Normal"/>
        <w:spacing w:lineRule="exact" w:line="540"/>
        <w:ind w:left="942" w:right="11088" w:hanging="0"/>
        <w:jc w:val="both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C)  </w:t>
      </w:r>
      <w:r>
        <w:rPr>
          <w:rFonts w:eastAsia="Times New Roman" w:cs="Times New Roman"/>
          <w:spacing w:val="120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The client</w:t>
      </w:r>
      <w:r>
        <w:rPr>
          <w:rFonts w:eastAsia="Times New Roman" w:cs="Times New Roman"/>
          <w:spacing w:val="1"/>
          <w:w w:val="100"/>
          <w:position w:val="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s</w:t>
      </w:r>
      <w:r>
        <w:rPr>
          <w:rFonts w:eastAsia="Times New Roman" w:cs="Times New Roman"/>
          <w:spacing w:val="-2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learning style</w:t>
      </w:r>
    </w:p>
    <w:p>
      <w:pPr>
        <w:pStyle w:val="Normal"/>
        <w:spacing w:before="4" w:after="0"/>
        <w:ind w:left="942" w:right="9344" w:hanging="0"/>
        <w:jc w:val="both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D)  </w:t>
      </w:r>
      <w:r>
        <w:rPr>
          <w:rFonts w:eastAsia="Times New Roman" w:cs="Times New Roman"/>
          <w:spacing w:val="8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client</w:t>
      </w:r>
      <w:r>
        <w:rPr>
          <w:rFonts w:eastAsia="Times New Roman" w:cs="Times New Roman"/>
          <w:spacing w:val="1"/>
          <w:w w:val="10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sz w:val="48"/>
          <w:szCs w:val="48"/>
        </w:rPr>
        <w:t>s</w:t>
      </w:r>
      <w:r>
        <w:rPr>
          <w:rFonts w:eastAsia="Times New Roman" w:cs="Times New Roman"/>
          <w:spacing w:val="-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prognosis</w:t>
      </w:r>
      <w:r>
        <w:rPr>
          <w:rFonts w:eastAsia="Times New Roman" w:cs="Times New Roman"/>
          <w:spacing w:val="-19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for</w:t>
      </w:r>
      <w:r>
        <w:rPr>
          <w:rFonts w:eastAsia="Times New Roman" w:cs="Times New Roman"/>
          <w:spacing w:val="-6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recovery</w:t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80" w:before="18" w:after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940" w:leader="none"/>
        </w:tabs>
        <w:ind w:left="942" w:right="281" w:hanging="839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28.</w:t>
        <w:tab/>
        <w:t>A</w:t>
      </w:r>
      <w:r>
        <w:rPr>
          <w:rFonts w:eastAsia="Times New Roman" w:cs="Times New Roman"/>
          <w:spacing w:val="-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will complete an initial comprehensive assessment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 6</w:t>
      </w:r>
      <w:r>
        <w:rPr>
          <w:rFonts w:eastAsia="Times New Roman" w:cs="Times New Roman"/>
          <w:spacing w:val="-1"/>
          <w:w w:val="100"/>
          <w:sz w:val="48"/>
          <w:szCs w:val="48"/>
        </w:rPr>
        <w:t>0</w:t>
      </w:r>
      <w:r>
        <w:rPr>
          <w:rFonts w:eastAsia="Times New Roman" w:cs="Times New Roman"/>
          <w:spacing w:val="0"/>
          <w:w w:val="100"/>
          <w:sz w:val="48"/>
          <w:szCs w:val="48"/>
        </w:rPr>
        <w:t>-year-old</w:t>
      </w:r>
      <w:r>
        <w:rPr>
          <w:rFonts w:eastAsia="Times New Roman" w:cs="Times New Roman"/>
          <w:spacing w:val="-5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client who is new</w:t>
      </w:r>
      <w:r>
        <w:rPr>
          <w:rFonts w:eastAsia="Times New Roman" w:cs="Times New Roman"/>
          <w:spacing w:val="-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to the clinic. What goal should</w:t>
      </w:r>
      <w:r>
        <w:rPr>
          <w:rFonts w:eastAsia="Times New Roman" w:cs="Times New Roman"/>
          <w:spacing w:val="-1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identify for</w:t>
      </w:r>
      <w:r>
        <w:rPr>
          <w:rFonts w:eastAsia="Times New Roman" w:cs="Times New Roman"/>
          <w:spacing w:val="-6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this type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assessment?</w:t>
      </w:r>
    </w:p>
    <w:p>
      <w:pPr>
        <w:pStyle w:val="Normal"/>
        <w:spacing w:lineRule="exact" w:line="540"/>
        <w:ind w:left="942" w:right="1903" w:hanging="0"/>
        <w:jc w:val="both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A)  </w:t>
      </w:r>
      <w:r>
        <w:rPr>
          <w:rFonts w:eastAsia="Times New Roman" w:cs="Times New Roman"/>
          <w:spacing w:val="8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Identify the most appropriate forms</w:t>
      </w:r>
      <w:r>
        <w:rPr>
          <w:rFonts w:eastAsia="Times New Roman" w:cs="Times New Roman"/>
          <w:spacing w:val="-11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medical intervention for</w:t>
      </w:r>
      <w:r>
        <w:rPr>
          <w:rFonts w:eastAsia="Times New Roman" w:cs="Times New Roman"/>
          <w:spacing w:val="-6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client.</w:t>
      </w:r>
    </w:p>
    <w:p>
      <w:pPr>
        <w:pStyle w:val="Normal"/>
        <w:spacing w:before="5" w:after="0"/>
        <w:ind w:left="942" w:right="3043" w:hanging="0"/>
        <w:jc w:val="both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B)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Determine the most likely prognosis</w:t>
      </w:r>
      <w:r>
        <w:rPr>
          <w:rFonts w:eastAsia="Times New Roman" w:cs="Times New Roman"/>
          <w:spacing w:val="-19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for</w:t>
      </w:r>
      <w:r>
        <w:rPr>
          <w:rFonts w:eastAsia="Times New Roman" w:cs="Times New Roman"/>
          <w:spacing w:val="-6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client</w:t>
      </w:r>
      <w:r>
        <w:rPr>
          <w:rFonts w:eastAsia="Times New Roman" w:cs="Times New Roman"/>
          <w:spacing w:val="1"/>
          <w:w w:val="10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sz w:val="48"/>
          <w:szCs w:val="48"/>
        </w:rPr>
        <w:t>s</w:t>
      </w:r>
      <w:r>
        <w:rPr>
          <w:rFonts w:eastAsia="Times New Roman" w:cs="Times New Roman"/>
          <w:spacing w:val="-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 xml:space="preserve">health problem. C)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Identify the status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client</w:t>
      </w:r>
      <w:r>
        <w:rPr>
          <w:rFonts w:eastAsia="Times New Roman" w:cs="Times New Roman"/>
          <w:spacing w:val="1"/>
          <w:w w:val="10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sz w:val="48"/>
          <w:szCs w:val="48"/>
        </w:rPr>
        <w:t>s</w:t>
      </w:r>
      <w:r>
        <w:rPr>
          <w:rFonts w:eastAsia="Times New Roman" w:cs="Times New Roman"/>
          <w:spacing w:val="-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airway, breathing, and</w:t>
      </w:r>
      <w:r>
        <w:rPr>
          <w:rFonts w:eastAsia="Times New Roman" w:cs="Times New Roman"/>
          <w:spacing w:val="-7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 xml:space="preserve">circulation. D)  </w:t>
      </w:r>
      <w:r>
        <w:rPr>
          <w:rFonts w:eastAsia="Times New Roman" w:cs="Times New Roman"/>
          <w:spacing w:val="8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Establish a baseline for</w:t>
      </w:r>
      <w:r>
        <w:rPr>
          <w:rFonts w:eastAsia="Times New Roman" w:cs="Times New Roman"/>
          <w:spacing w:val="-6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comparison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future health changes.</w:t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80" w:before="18" w:after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940" w:leader="none"/>
        </w:tabs>
        <w:ind w:left="942" w:right="426" w:hanging="839"/>
        <w:jc w:val="both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29.</w:t>
        <w:tab/>
        <w:t>A</w:t>
      </w:r>
      <w:r>
        <w:rPr>
          <w:rFonts w:eastAsia="Times New Roman" w:cs="Times New Roman"/>
          <w:spacing w:val="-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who</w:t>
      </w:r>
      <w:r>
        <w:rPr>
          <w:rFonts w:eastAsia="Times New Roman" w:cs="Times New Roman"/>
          <w:spacing w:val="-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provides</w:t>
      </w:r>
      <w:r>
        <w:rPr>
          <w:rFonts w:eastAsia="Times New Roman" w:cs="Times New Roman"/>
          <w:spacing w:val="-17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care in a hospital setting is creating a plan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nursing</w:t>
      </w:r>
      <w:r>
        <w:rPr>
          <w:rFonts w:eastAsia="Times New Roman" w:cs="Times New Roman"/>
          <w:spacing w:val="-1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care for</w:t>
      </w:r>
      <w:r>
        <w:rPr>
          <w:rFonts w:eastAsia="Times New Roman" w:cs="Times New Roman"/>
          <w:spacing w:val="-6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 client who</w:t>
      </w:r>
      <w:r>
        <w:rPr>
          <w:rFonts w:eastAsia="Times New Roman" w:cs="Times New Roman"/>
          <w:spacing w:val="-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has a diagnosis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chronic renal failure. The nurse's</w:t>
      </w:r>
      <w:r>
        <w:rPr>
          <w:rFonts w:eastAsia="Times New Roman" w:cs="Times New Roman"/>
          <w:spacing w:val="-1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plan specifies frequent ongoing</w:t>
      </w:r>
      <w:r>
        <w:rPr>
          <w:rFonts w:eastAsia="Times New Roman" w:cs="Times New Roman"/>
          <w:spacing w:val="-16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assessments. The frequency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these nursing</w:t>
      </w:r>
      <w:r>
        <w:rPr>
          <w:rFonts w:eastAsia="Times New Roman" w:cs="Times New Roman"/>
          <w:spacing w:val="-1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assessments should</w:t>
      </w:r>
      <w:r>
        <w:rPr>
          <w:rFonts w:eastAsia="Times New Roman" w:cs="Times New Roman"/>
          <w:spacing w:val="-1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be primarily determined by</w:t>
      </w:r>
      <w:r>
        <w:rPr>
          <w:rFonts w:eastAsia="Times New Roman" w:cs="Times New Roman"/>
          <w:spacing w:val="-5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what variable?</w:t>
      </w:r>
    </w:p>
    <w:p>
      <w:pPr>
        <w:pStyle w:val="Normal"/>
        <w:spacing w:lineRule="exact" w:line="540"/>
        <w:ind w:left="942" w:right="13020" w:hanging="0"/>
        <w:jc w:val="both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A)  </w:t>
      </w:r>
      <w:r>
        <w:rPr>
          <w:rFonts w:eastAsia="Times New Roman" w:cs="Times New Roman"/>
          <w:spacing w:val="88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The client</w:t>
      </w:r>
      <w:r>
        <w:rPr>
          <w:rFonts w:eastAsia="Times New Roman" w:cs="Times New Roman"/>
          <w:spacing w:val="1"/>
          <w:w w:val="100"/>
          <w:position w:val="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s</w:t>
      </w:r>
      <w:r>
        <w:rPr>
          <w:rFonts w:eastAsia="Times New Roman" w:cs="Times New Roman"/>
          <w:spacing w:val="-2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age</w:t>
      </w:r>
    </w:p>
    <w:p>
      <w:pPr>
        <w:pStyle w:val="Normal"/>
        <w:spacing w:before="4" w:after="0"/>
        <w:ind w:left="942" w:right="12209" w:hanging="0"/>
        <w:jc w:val="both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B)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unit</w:t>
      </w:r>
      <w:r>
        <w:rPr>
          <w:rFonts w:eastAsia="Times New Roman" w:cs="Times New Roman"/>
          <w:spacing w:val="1"/>
          <w:w w:val="10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sz w:val="48"/>
          <w:szCs w:val="48"/>
        </w:rPr>
        <w:t>s</w:t>
      </w:r>
      <w:r>
        <w:rPr>
          <w:rFonts w:eastAsia="Times New Roman" w:cs="Times New Roman"/>
          <w:spacing w:val="-2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protocols</w:t>
      </w:r>
    </w:p>
    <w:p>
      <w:pPr>
        <w:pStyle w:val="Normal"/>
        <w:spacing w:lineRule="exact" w:line="540"/>
        <w:ind w:left="942" w:right="12514" w:hanging="0"/>
        <w:jc w:val="both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C)  </w:t>
      </w:r>
      <w:r>
        <w:rPr>
          <w:rFonts w:eastAsia="Times New Roman" w:cs="Times New Roman"/>
          <w:spacing w:val="120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The client</w:t>
      </w:r>
      <w:r>
        <w:rPr>
          <w:rFonts w:eastAsia="Times New Roman" w:cs="Times New Roman"/>
          <w:spacing w:val="1"/>
          <w:w w:val="100"/>
          <w:position w:val="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s</w:t>
      </w:r>
      <w:r>
        <w:rPr>
          <w:rFonts w:eastAsia="Times New Roman" w:cs="Times New Roman"/>
          <w:spacing w:val="-2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acuity</w:t>
      </w:r>
    </w:p>
    <w:p>
      <w:pPr>
        <w:pStyle w:val="Normal"/>
        <w:spacing w:before="4" w:after="0"/>
        <w:ind w:left="942" w:right="9743" w:hanging="0"/>
        <w:jc w:val="both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D)  </w:t>
      </w:r>
      <w:r>
        <w:rPr>
          <w:rFonts w:eastAsia="Times New Roman" w:cs="Times New Roman"/>
          <w:spacing w:val="8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nurse's</w:t>
      </w:r>
      <w:r>
        <w:rPr>
          <w:rFonts w:eastAsia="Times New Roman" w:cs="Times New Roman"/>
          <w:spacing w:val="-1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potential for</w:t>
      </w:r>
      <w:r>
        <w:rPr>
          <w:rFonts w:eastAsia="Times New Roman" w:cs="Times New Roman"/>
          <w:spacing w:val="-6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liability</w:t>
      </w:r>
    </w:p>
    <w:p>
      <w:pPr>
        <w:pStyle w:val="Normal"/>
        <w:spacing w:lineRule="exact" w:line="100" w:before="9" w:after="0"/>
        <w:jc w:val="left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left" w:pos="940" w:leader="none"/>
        </w:tabs>
        <w:spacing w:lineRule="exact" w:line="540" w:before="1" w:after="0"/>
        <w:ind w:left="942" w:right="326" w:hanging="839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30.</w:t>
        <w:tab/>
        <w:t>A</w:t>
      </w:r>
      <w:r>
        <w:rPr>
          <w:rFonts w:eastAsia="Times New Roman" w:cs="Times New Roman"/>
          <w:spacing w:val="-3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client who</w:t>
      </w:r>
      <w:r>
        <w:rPr>
          <w:rFonts w:eastAsia="Times New Roman" w:cs="Times New Roman"/>
          <w:spacing w:val="-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is new</w:t>
      </w:r>
      <w:r>
        <w:rPr>
          <w:rFonts w:eastAsia="Times New Roman" w:cs="Times New Roman"/>
          <w:spacing w:val="-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to the facility has a recent history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chronic pain that is attributed to fibromyalgia. 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has reviewed the available health records and</w:t>
      </w:r>
      <w:r>
        <w:rPr>
          <w:rFonts w:eastAsia="Times New Roman" w:cs="Times New Roman"/>
          <w:spacing w:val="-7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suspects that</w:t>
      </w:r>
    </w:p>
    <w:p>
      <w:pPr>
        <w:pStyle w:val="Normal"/>
        <w:spacing w:lineRule="exact" w:line="520"/>
        <w:ind w:left="94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pain management will be a major focus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nursing</w:t>
      </w:r>
      <w:r>
        <w:rPr>
          <w:rFonts w:eastAsia="Times New Roman" w:cs="Times New Roman"/>
          <w:spacing w:val="-1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care. How</w:t>
      </w:r>
      <w:r>
        <w:rPr>
          <w:rFonts w:eastAsia="Times New Roman" w:cs="Times New Roman"/>
          <w:spacing w:val="-9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can the nurse</w:t>
      </w:r>
      <w:r>
        <w:rPr>
          <w:rFonts w:eastAsia="Times New Roman" w:cs="Times New Roman"/>
          <w:spacing w:val="-1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best validate</w:t>
      </w:r>
    </w:p>
    <w:p>
      <w:pPr>
        <w:pStyle w:val="Normal"/>
        <w:spacing w:before="4" w:after="0"/>
        <w:ind w:left="94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>this assumption?</w:t>
      </w:r>
    </w:p>
    <w:p>
      <w:pPr>
        <w:pStyle w:val="Normal"/>
        <w:spacing w:lineRule="exact" w:line="540"/>
        <w:ind w:left="94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A)  </w:t>
      </w:r>
      <w:r>
        <w:rPr>
          <w:rFonts w:eastAsia="Times New Roman" w:cs="Times New Roman"/>
          <w:spacing w:val="88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Review the client</w:t>
      </w:r>
      <w:r>
        <w:rPr>
          <w:rFonts w:eastAsia="Times New Roman" w:cs="Times New Roman"/>
          <w:spacing w:val="1"/>
          <w:w w:val="100"/>
          <w:position w:val="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s</w:t>
      </w:r>
      <w:r>
        <w:rPr>
          <w:rFonts w:eastAsia="Times New Roman" w:cs="Times New Roman"/>
          <w:spacing w:val="-2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medication administration record for</w:t>
      </w:r>
      <w:r>
        <w:rPr>
          <w:rFonts w:eastAsia="Times New Roman" w:cs="Times New Roman"/>
          <w:spacing w:val="-6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analge</w:t>
      </w:r>
      <w:r>
        <w:rPr>
          <w:rFonts w:eastAsia="Times New Roman" w:cs="Times New Roman"/>
          <w:spacing w:val="-2"/>
          <w:w w:val="100"/>
          <w:position w:val="0"/>
          <w:sz w:val="48"/>
          <w:szCs w:val="48"/>
        </w:rPr>
        <w:t>s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ic use.</w:t>
      </w:r>
    </w:p>
    <w:p>
      <w:pPr>
        <w:pStyle w:val="Normal"/>
        <w:spacing w:before="4" w:after="0"/>
        <w:ind w:left="94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B)  </w:t>
      </w:r>
      <w:r>
        <w:rPr>
          <w:rFonts w:eastAsia="Times New Roman" w:cs="Times New Roman"/>
          <w:spacing w:val="120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Ask</w:t>
      </w:r>
      <w:r>
        <w:rPr>
          <w:rFonts w:eastAsia="Times New Roman" w:cs="Times New Roman"/>
          <w:spacing w:val="-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the client about the most recent experiences of</w:t>
      </w:r>
      <w:r>
        <w:rPr>
          <w:rFonts w:eastAsia="Times New Roman" w:cs="Times New Roman"/>
          <w:spacing w:val="-4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pain.</w:t>
      </w:r>
    </w:p>
    <w:p>
      <w:pPr>
        <w:pStyle w:val="Normal"/>
        <w:spacing w:lineRule="exact" w:line="540"/>
        <w:ind w:left="942" w:right="0" w:hanging="0"/>
        <w:jc w:val="left"/>
        <w:rPr>
          <w:rFonts w:eastAsia="Times New Roman" w:cs="Times New Roman"/>
          <w:spacing w:val="0"/>
          <w:w w:val="100"/>
          <w:position w:val="0"/>
          <w:sz w:val="48"/>
          <w:szCs w:val="48"/>
        </w:rPr>
      </w:pP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 xml:space="preserve">C)  </w:t>
      </w:r>
      <w:r>
        <w:rPr>
          <w:rFonts w:eastAsia="Times New Roman" w:cs="Times New Roman"/>
          <w:spacing w:val="120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Meet with the client</w:t>
      </w:r>
      <w:r>
        <w:rPr>
          <w:rFonts w:eastAsia="Times New Roman" w:cs="Times New Roman"/>
          <w:spacing w:val="1"/>
          <w:w w:val="100"/>
          <w:position w:val="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s</w:t>
      </w:r>
      <w:r>
        <w:rPr>
          <w:rFonts w:eastAsia="Times New Roman" w:cs="Times New Roman"/>
          <w:spacing w:val="-2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spouse</w:t>
      </w:r>
      <w:r>
        <w:rPr>
          <w:rFonts w:eastAsia="Times New Roman" w:cs="Times New Roman"/>
          <w:spacing w:val="-13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and</w:t>
      </w:r>
      <w:r>
        <w:rPr>
          <w:rFonts w:eastAsia="Times New Roman" w:cs="Times New Roman"/>
          <w:spacing w:val="-7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daughter to discuss the client</w:t>
      </w:r>
      <w:r>
        <w:rPr>
          <w:rFonts w:eastAsia="Times New Roman" w:cs="Times New Roman"/>
          <w:spacing w:val="1"/>
          <w:w w:val="100"/>
          <w:position w:val="0"/>
          <w:sz w:val="48"/>
          <w:szCs w:val="48"/>
        </w:rPr>
        <w:t>'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s</w:t>
      </w:r>
      <w:r>
        <w:rPr>
          <w:rFonts w:eastAsia="Times New Roman" w:cs="Times New Roman"/>
          <w:spacing w:val="-2"/>
          <w:w w:val="100"/>
          <w:position w:val="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position w:val="0"/>
          <w:sz w:val="48"/>
          <w:szCs w:val="48"/>
        </w:rPr>
        <w:t>pain.</w:t>
      </w:r>
    </w:p>
    <w:p>
      <w:pPr>
        <w:pStyle w:val="Normal"/>
        <w:spacing w:before="4" w:after="0"/>
        <w:ind w:left="942" w:right="0" w:hanging="0"/>
        <w:jc w:val="left"/>
        <w:rPr>
          <w:rFonts w:eastAsia="Times New Roman" w:cs="Times New Roman"/>
          <w:spacing w:val="0"/>
          <w:w w:val="100"/>
          <w:sz w:val="48"/>
          <w:szCs w:val="48"/>
        </w:rPr>
      </w:pPr>
      <w:r>
        <w:rPr>
          <w:rFonts w:eastAsia="Times New Roman" w:cs="Times New Roman"/>
          <w:spacing w:val="0"/>
          <w:w w:val="100"/>
          <w:sz w:val="48"/>
          <w:szCs w:val="48"/>
        </w:rPr>
        <w:t xml:space="preserve">D)  </w:t>
      </w:r>
      <w:r>
        <w:rPr>
          <w:rFonts w:eastAsia="Times New Roman" w:cs="Times New Roman"/>
          <w:spacing w:val="8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Collaborate with the physician who</w:t>
      </w:r>
      <w:r>
        <w:rPr>
          <w:rFonts w:eastAsia="Times New Roman" w:cs="Times New Roman"/>
          <w:spacing w:val="-8"/>
          <w:w w:val="100"/>
          <w:sz w:val="48"/>
          <w:szCs w:val="48"/>
        </w:rPr>
        <w:t xml:space="preserve"> </w:t>
      </w:r>
      <w:r>
        <w:rPr>
          <w:rFonts w:eastAsia="Times New Roman" w:cs="Times New Roman"/>
          <w:spacing w:val="0"/>
          <w:w w:val="100"/>
          <w:sz w:val="48"/>
          <w:szCs w:val="48"/>
        </w:rPr>
        <w:t>is treating the client.</w:t>
      </w:r>
    </w:p>
    <w:p>
      <w:pPr>
        <w:pStyle w:val="Normal"/>
        <w:spacing w:lineRule="exact" w:line="180" w:before="7" w:after="0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620"/>
        <w:ind w:left="118" w:right="0" w:hanging="0"/>
        <w:jc w:val="left"/>
        <w:rPr>
          <w:rFonts w:eastAsia="Times New Roman" w:cs="Times New Roman"/>
          <w:b/>
          <w:spacing w:val="0"/>
          <w:w w:val="101"/>
          <w:position w:val="0"/>
          <w:sz w:val="55"/>
          <w:szCs w:val="55"/>
        </w:rPr>
      </w:pPr>
      <w:r>
        <w:rPr>
          <w:rFonts w:eastAsia="Times New Roman" w:cs="Times New Roman"/>
          <w:b/>
          <w:spacing w:val="2"/>
          <w:w w:val="100"/>
          <w:position w:val="0"/>
          <w:sz w:val="55"/>
          <w:szCs w:val="55"/>
        </w:rPr>
        <w:t>An</w:t>
      </w:r>
      <w:r>
        <w:rPr>
          <w:rFonts w:eastAsia="Times New Roman" w:cs="Times New Roman"/>
          <w:b/>
          <w:spacing w:val="1"/>
          <w:w w:val="100"/>
          <w:position w:val="0"/>
          <w:sz w:val="55"/>
          <w:szCs w:val="55"/>
        </w:rPr>
        <w:t>s</w:t>
      </w:r>
      <w:r>
        <w:rPr>
          <w:rFonts w:eastAsia="Times New Roman" w:cs="Times New Roman"/>
          <w:b/>
          <w:spacing w:val="3"/>
          <w:w w:val="100"/>
          <w:position w:val="0"/>
          <w:sz w:val="55"/>
          <w:szCs w:val="55"/>
        </w:rPr>
        <w:t>w</w:t>
      </w:r>
      <w:r>
        <w:rPr>
          <w:rFonts w:eastAsia="Times New Roman" w:cs="Times New Roman"/>
          <w:b/>
          <w:spacing w:val="1"/>
          <w:w w:val="100"/>
          <w:position w:val="0"/>
          <w:sz w:val="55"/>
          <w:szCs w:val="55"/>
        </w:rPr>
        <w:t>e</w:t>
      </w:r>
      <w:r>
        <w:rPr>
          <w:rFonts w:eastAsia="Times New Roman" w:cs="Times New Roman"/>
          <w:b/>
          <w:spacing w:val="0"/>
          <w:w w:val="100"/>
          <w:position w:val="0"/>
          <w:sz w:val="55"/>
          <w:szCs w:val="55"/>
        </w:rPr>
        <w:t>r</w:t>
      </w:r>
      <w:r>
        <w:rPr>
          <w:rFonts w:eastAsia="Times New Roman" w:cs="Times New Roman"/>
          <w:b/>
          <w:spacing w:val="22"/>
          <w:w w:val="100"/>
          <w:position w:val="0"/>
          <w:sz w:val="55"/>
          <w:szCs w:val="55"/>
        </w:rPr>
        <w:t xml:space="preserve"> </w:t>
      </w:r>
      <w:r>
        <w:rPr>
          <w:rFonts w:eastAsia="Times New Roman" w:cs="Times New Roman"/>
          <w:b/>
          <w:spacing w:val="2"/>
          <w:w w:val="101"/>
          <w:position w:val="0"/>
          <w:sz w:val="55"/>
          <w:szCs w:val="55"/>
        </w:rPr>
        <w:t>K</w:t>
      </w:r>
      <w:r>
        <w:rPr>
          <w:rFonts w:eastAsia="Times New Roman" w:cs="Times New Roman"/>
          <w:b/>
          <w:spacing w:val="1"/>
          <w:w w:val="101"/>
          <w:position w:val="0"/>
          <w:sz w:val="55"/>
          <w:szCs w:val="55"/>
        </w:rPr>
        <w:t>e</w:t>
      </w:r>
      <w:r>
        <w:rPr>
          <w:rFonts w:eastAsia="Times New Roman" w:cs="Times New Roman"/>
          <w:b/>
          <w:spacing w:val="0"/>
          <w:w w:val="101"/>
          <w:position w:val="0"/>
          <w:sz w:val="55"/>
          <w:szCs w:val="55"/>
        </w:rPr>
        <w:t>y</w:t>
      </w:r>
    </w:p>
    <w:p>
      <w:pPr>
        <w:pStyle w:val="Normal"/>
        <w:spacing w:lineRule="exact" w:line="100" w:before="8" w:after="0"/>
        <w:jc w:val="left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jc w:val="left"/>
        <w:tblInd w:w="802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759"/>
        <w:gridCol w:w="634"/>
        <w:gridCol w:w="1132"/>
        <w:gridCol w:w="979"/>
      </w:tblGrid>
      <w:tr>
        <w:trPr>
          <w:trHeight w:val="613" w:hRule="exact"/>
          <w:cantSplit w:val="false"/>
        </w:trPr>
        <w:tc>
          <w:tcPr>
            <w:tcW w:w="7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38" w:after="0"/>
              <w:ind w:left="28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1.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38" w:after="0"/>
              <w:ind w:left="12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D</w:t>
            </w:r>
          </w:p>
        </w:tc>
        <w:tc>
          <w:tcPr>
            <w:tcW w:w="2111" w:type="dxa"/>
            <w:gridSpan w:val="2"/>
            <w:vMerge w:val="restart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2" w:hRule="exact"/>
          <w:cantSplit w:val="false"/>
        </w:trPr>
        <w:tc>
          <w:tcPr>
            <w:tcW w:w="7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28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2.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12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B</w:t>
            </w:r>
          </w:p>
        </w:tc>
        <w:tc>
          <w:tcPr>
            <w:tcW w:w="2111" w:type="dxa"/>
            <w:gridSpan w:val="2"/>
            <w:vMerge w:val="continue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2" w:hRule="exact"/>
          <w:cantSplit w:val="false"/>
        </w:trPr>
        <w:tc>
          <w:tcPr>
            <w:tcW w:w="7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28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3.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12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B</w:t>
            </w:r>
          </w:p>
        </w:tc>
        <w:tc>
          <w:tcPr>
            <w:tcW w:w="2111" w:type="dxa"/>
            <w:gridSpan w:val="2"/>
            <w:vMerge w:val="continue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2" w:hRule="exact"/>
          <w:cantSplit w:val="false"/>
        </w:trPr>
        <w:tc>
          <w:tcPr>
            <w:tcW w:w="7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28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4.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12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A</w:t>
            </w:r>
          </w:p>
        </w:tc>
        <w:tc>
          <w:tcPr>
            <w:tcW w:w="2111" w:type="dxa"/>
            <w:gridSpan w:val="2"/>
            <w:vMerge w:val="continue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2" w:hRule="exact"/>
          <w:cantSplit w:val="false"/>
        </w:trPr>
        <w:tc>
          <w:tcPr>
            <w:tcW w:w="7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28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5.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12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C</w:t>
            </w:r>
          </w:p>
        </w:tc>
        <w:tc>
          <w:tcPr>
            <w:tcW w:w="2111" w:type="dxa"/>
            <w:gridSpan w:val="2"/>
            <w:vMerge w:val="continue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2" w:hRule="exact"/>
          <w:cantSplit w:val="false"/>
        </w:trPr>
        <w:tc>
          <w:tcPr>
            <w:tcW w:w="7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28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6.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12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B</w:t>
            </w:r>
          </w:p>
        </w:tc>
        <w:tc>
          <w:tcPr>
            <w:tcW w:w="2111" w:type="dxa"/>
            <w:gridSpan w:val="2"/>
            <w:vMerge w:val="continue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2" w:hRule="exact"/>
          <w:cantSplit w:val="false"/>
        </w:trPr>
        <w:tc>
          <w:tcPr>
            <w:tcW w:w="7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28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7.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12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A</w:t>
            </w:r>
          </w:p>
        </w:tc>
        <w:tc>
          <w:tcPr>
            <w:tcW w:w="2111" w:type="dxa"/>
            <w:gridSpan w:val="2"/>
            <w:vMerge w:val="continue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2" w:hRule="exact"/>
          <w:cantSplit w:val="false"/>
        </w:trPr>
        <w:tc>
          <w:tcPr>
            <w:tcW w:w="7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28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8.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12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A</w:t>
            </w:r>
          </w:p>
        </w:tc>
        <w:tc>
          <w:tcPr>
            <w:tcW w:w="2111" w:type="dxa"/>
            <w:gridSpan w:val="2"/>
            <w:vMerge w:val="continue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2" w:hRule="exact"/>
          <w:cantSplit w:val="false"/>
        </w:trPr>
        <w:tc>
          <w:tcPr>
            <w:tcW w:w="7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28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9.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12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B</w:t>
            </w:r>
          </w:p>
        </w:tc>
        <w:tc>
          <w:tcPr>
            <w:tcW w:w="2111" w:type="dxa"/>
            <w:gridSpan w:val="2"/>
            <w:vMerge w:val="continue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2" w:hRule="exact"/>
          <w:cantSplit w:val="false"/>
        </w:trPr>
        <w:tc>
          <w:tcPr>
            <w:tcW w:w="7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4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10.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12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C</w:t>
            </w:r>
          </w:p>
        </w:tc>
        <w:tc>
          <w:tcPr>
            <w:tcW w:w="2111" w:type="dxa"/>
            <w:gridSpan w:val="2"/>
            <w:vMerge w:val="continue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2" w:hRule="exact"/>
          <w:cantSplit w:val="false"/>
        </w:trPr>
        <w:tc>
          <w:tcPr>
            <w:tcW w:w="7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4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11.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12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C</w:t>
            </w:r>
          </w:p>
        </w:tc>
        <w:tc>
          <w:tcPr>
            <w:tcW w:w="2111" w:type="dxa"/>
            <w:gridSpan w:val="2"/>
            <w:vMerge w:val="continue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2" w:hRule="exact"/>
          <w:cantSplit w:val="false"/>
        </w:trPr>
        <w:tc>
          <w:tcPr>
            <w:tcW w:w="7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4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12.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12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D</w:t>
            </w:r>
          </w:p>
        </w:tc>
        <w:tc>
          <w:tcPr>
            <w:tcW w:w="2111" w:type="dxa"/>
            <w:gridSpan w:val="2"/>
            <w:vMerge w:val="continue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2" w:hRule="exact"/>
          <w:cantSplit w:val="false"/>
        </w:trPr>
        <w:tc>
          <w:tcPr>
            <w:tcW w:w="7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4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13.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12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B</w:t>
            </w:r>
          </w:p>
        </w:tc>
        <w:tc>
          <w:tcPr>
            <w:tcW w:w="2111" w:type="dxa"/>
            <w:gridSpan w:val="2"/>
            <w:vMerge w:val="continue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2" w:hRule="exact"/>
          <w:cantSplit w:val="false"/>
        </w:trPr>
        <w:tc>
          <w:tcPr>
            <w:tcW w:w="7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4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14.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12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A</w:t>
            </w:r>
          </w:p>
        </w:tc>
        <w:tc>
          <w:tcPr>
            <w:tcW w:w="2111" w:type="dxa"/>
            <w:gridSpan w:val="2"/>
            <w:vMerge w:val="continue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2" w:hRule="exact"/>
          <w:cantSplit w:val="false"/>
        </w:trPr>
        <w:tc>
          <w:tcPr>
            <w:tcW w:w="7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4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15.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12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D</w:t>
            </w:r>
          </w:p>
        </w:tc>
        <w:tc>
          <w:tcPr>
            <w:tcW w:w="2111" w:type="dxa"/>
            <w:gridSpan w:val="2"/>
            <w:vMerge w:val="continue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47" w:hRule="exact"/>
          <w:cantSplit w:val="false"/>
        </w:trPr>
        <w:tc>
          <w:tcPr>
            <w:tcW w:w="7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4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16.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12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A</w:t>
            </w:r>
          </w:p>
        </w:tc>
        <w:tc>
          <w:tcPr>
            <w:tcW w:w="2111" w:type="dxa"/>
            <w:gridSpan w:val="2"/>
            <w:vMerge w:val="continue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2" w:hRule="exact"/>
          <w:cantSplit w:val="false"/>
        </w:trPr>
        <w:tc>
          <w:tcPr>
            <w:tcW w:w="7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4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17.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12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C</w:t>
            </w:r>
          </w:p>
        </w:tc>
        <w:tc>
          <w:tcPr>
            <w:tcW w:w="2111" w:type="dxa"/>
            <w:gridSpan w:val="2"/>
            <w:vMerge w:val="continue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2" w:hRule="exact"/>
          <w:cantSplit w:val="false"/>
        </w:trPr>
        <w:tc>
          <w:tcPr>
            <w:tcW w:w="7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4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18.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12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C</w:t>
            </w:r>
          </w:p>
        </w:tc>
        <w:tc>
          <w:tcPr>
            <w:tcW w:w="2111" w:type="dxa"/>
            <w:gridSpan w:val="2"/>
            <w:vMerge w:val="continue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2" w:hRule="exact"/>
          <w:cantSplit w:val="false"/>
        </w:trPr>
        <w:tc>
          <w:tcPr>
            <w:tcW w:w="7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4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19.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12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A</w:t>
            </w:r>
          </w:p>
        </w:tc>
        <w:tc>
          <w:tcPr>
            <w:tcW w:w="2111" w:type="dxa"/>
            <w:gridSpan w:val="2"/>
            <w:vMerge w:val="continue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2" w:hRule="exact"/>
          <w:cantSplit w:val="false"/>
        </w:trPr>
        <w:tc>
          <w:tcPr>
            <w:tcW w:w="7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4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20.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12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C</w:t>
            </w:r>
          </w:p>
        </w:tc>
        <w:tc>
          <w:tcPr>
            <w:tcW w:w="2111" w:type="dxa"/>
            <w:gridSpan w:val="2"/>
            <w:vMerge w:val="continue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2" w:hRule="exact"/>
          <w:cantSplit w:val="false"/>
        </w:trPr>
        <w:tc>
          <w:tcPr>
            <w:tcW w:w="7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4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21.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120" w:right="-45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A,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73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D,</w:t>
            </w:r>
            <w:r>
              <w:rPr>
                <w:rFonts w:eastAsia="Times New Roman" w:cs="Times New Roman"/>
                <w:spacing w:val="-5"/>
                <w:w w:val="100"/>
                <w:sz w:val="48"/>
                <w:szCs w:val="48"/>
              </w:rPr>
              <w:t xml:space="preserve"> </w:t>
            </w: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E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2" w:hRule="exact"/>
          <w:cantSplit w:val="false"/>
        </w:trPr>
        <w:tc>
          <w:tcPr>
            <w:tcW w:w="7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4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22.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12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C,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47" w:right="-32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B, A,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60" w:right="-52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E, D</w:t>
            </w:r>
          </w:p>
        </w:tc>
      </w:tr>
      <w:tr>
        <w:trPr>
          <w:trHeight w:val="552" w:hRule="exact"/>
          <w:cantSplit w:val="false"/>
        </w:trPr>
        <w:tc>
          <w:tcPr>
            <w:tcW w:w="7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4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23.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12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A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2" w:hRule="exact"/>
          <w:cantSplit w:val="false"/>
        </w:trPr>
        <w:tc>
          <w:tcPr>
            <w:tcW w:w="7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4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24.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12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B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2" w:hRule="exact"/>
          <w:cantSplit w:val="false"/>
        </w:trPr>
        <w:tc>
          <w:tcPr>
            <w:tcW w:w="7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4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25.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12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C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2" w:hRule="exact"/>
          <w:cantSplit w:val="false"/>
        </w:trPr>
        <w:tc>
          <w:tcPr>
            <w:tcW w:w="7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4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26.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12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A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2" w:hRule="exact"/>
          <w:cantSplit w:val="false"/>
        </w:trPr>
        <w:tc>
          <w:tcPr>
            <w:tcW w:w="7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4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27.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12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A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2" w:hRule="exact"/>
          <w:cantSplit w:val="false"/>
        </w:trPr>
        <w:tc>
          <w:tcPr>
            <w:tcW w:w="7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4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28.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12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D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2" w:hRule="exact"/>
          <w:cantSplit w:val="false"/>
        </w:trPr>
        <w:tc>
          <w:tcPr>
            <w:tcW w:w="7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4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29.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12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C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18" w:hRule="exact"/>
          <w:cantSplit w:val="false"/>
        </w:trPr>
        <w:tc>
          <w:tcPr>
            <w:tcW w:w="75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4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30.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exact" w:line="520"/>
              <w:ind w:left="120" w:right="0" w:hanging="0"/>
              <w:jc w:val="left"/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</w:pPr>
            <w:r>
              <w:rPr>
                <w:rFonts w:eastAsia="Times New Roman" w:cs="Times New Roman"/>
                <w:spacing w:val="0"/>
                <w:w w:val="100"/>
                <w:sz w:val="48"/>
                <w:szCs w:val="48"/>
              </w:rPr>
              <w:t>B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sectPr>
      <w:headerReference w:type="default" r:id="rId2"/>
      <w:footerReference w:type="default" r:id="rId3"/>
      <w:type w:val="nextPage"/>
      <w:pgSz w:w="11906" w:h="16838"/>
      <w:pgMar w:left="1134" w:right="1134" w:header="1134" w:top="1417" w:footer="1134" w:bottom="1417" w:gutter="0"/>
      <w:pgNumType w:start="1" w:fmt="decimal"/>
      <w:formProt w:val="false"/>
      <w:textDirection w:val="lrTb"/>
      <w:docGrid w:type="default" w:linePitch="312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Normal"/>
      <w:spacing w:lineRule="exact" w:line="200"/>
      <w:jc w:val="left"/>
      <w:rPr>
        <w:sz w:val="20"/>
        <w:szCs w:val="20"/>
      </w:rPr>
    </w:pPr>
    <w:r>
      <w:rPr>
        <w:sz w:val="20"/>
        <w:szCs w:val="20"/>
      </w:rPr>
    </w:r>
    <w:r>
      <w:pict>
        <v:rect stroked="f" strokeweight="0pt" style="position:absolute;width:595.3pt;height:55.7pt;mso-wrap-distance-left:9pt;mso-wrap-distance-right:9pt;mso-wrap-distance-top:0pt;mso-wrap-distance-bottom:0pt;margin-top:1489.4pt;margin-left:281.15pt">
          <v:textbox inset="0in,0in,0in,0in">
            <w:txbxContent>
              <w:p>
                <w:pPr>
                  <w:pStyle w:val="FrameContents"/>
                  <w:spacing w:lineRule="exact" w:line="420"/>
                  <w:ind w:left="6021" w:right="6024" w:hanging="0"/>
                  <w:jc w:val="center"/>
                  <w:rPr>
                    <w:rFonts w:eastAsia="Times New Roman" w:cs="Times New Roman"/>
                    <w:spacing w:val="7"/>
                    <w:w w:val="100"/>
                    <w:sz w:val="39"/>
                    <w:szCs w:val="39"/>
                  </w:rPr>
                </w:pPr>
                <w:hyperlink r:id="rId1">
                  <w:r>
                    <w:rPr>
                      <w:rStyle w:val="InternetLink"/>
                      <w:rFonts w:eastAsia="Times New Roman" w:cs="Times New Roman"/>
                      <w:spacing w:val="4"/>
                      <w:w w:val="100"/>
                      <w:sz w:val="39"/>
                      <w:szCs w:val="39"/>
                    </w:rPr>
                    <w:t>P</w:t>
                  </w:r>
                  <w:r>
                    <w:rPr>
                      <w:rStyle w:val="InternetLink"/>
                      <w:rFonts w:eastAsia="Times New Roman" w:cs="Times New Roman"/>
                      <w:spacing w:val="3"/>
                      <w:w w:val="100"/>
                      <w:sz w:val="39"/>
                      <w:szCs w:val="39"/>
                    </w:rPr>
                    <w:t>ag</w:t>
                  </w:r>
                  <w:r>
                    <w:rPr>
                      <w:rStyle w:val="InternetLink"/>
                      <w:rFonts w:eastAsia="Times New Roman" w:cs="Times New Roman"/>
                      <w:spacing w:val="0"/>
                      <w:w w:val="100"/>
                      <w:sz w:val="39"/>
                      <w:szCs w:val="39"/>
                    </w:rPr>
                    <w:t>e</w:t>
                  </w:r>
                  <w:r>
                    <w:rPr>
                      <w:rStyle w:val="InternetLink"/>
                      <w:rFonts w:eastAsia="Times New Roman" w:cs="Times New Roman"/>
                      <w:spacing w:val="7"/>
                      <w:w w:val="100"/>
                      <w:sz w:val="39"/>
                      <w:szCs w:val="39"/>
                    </w:rPr>
                    <w:t xml:space="preserve"> </w:t>
                  </w:r>
                  <w:r>
                    <w:rPr>
                      <w:rFonts w:eastAsia="Times New Roman" w:cs="Times New Roman"/>
                      <w:spacing w:val="7"/>
                      <w:w w:val="100"/>
                      <w:sz w:val="39"/>
                      <w:szCs w:val="39"/>
                    </w:rPr>
                    <w:fldChar w:fldCharType="begin"/>
                  </w:r>
                </w:hyperlink>
                <w:r>
                  <w:instrText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  <w:p>
                <w:pPr>
                  <w:pStyle w:val="FrameContents"/>
                  <w:spacing w:lineRule="exact" w:line="120" w:before="2" w:after="0"/>
                  <w:jc w:val="left"/>
                  <w:rPr>
                    <w:sz w:val="13"/>
                    <w:szCs w:val="13"/>
                  </w:rPr>
                </w:pPr>
                <w:r>
                  <w:rPr>
                    <w:sz w:val="13"/>
                    <w:szCs w:val="13"/>
                  </w:rPr>
                </w:r>
              </w:p>
              <w:p>
                <w:pPr>
                  <w:pStyle w:val="FrameContents"/>
                  <w:ind w:left="-36" w:right="-36" w:hanging="0"/>
                  <w:jc w:val="center"/>
                  <w:rPr>
                    <w:rStyle w:val="InternetLink"/>
                    <w:rFonts w:eastAsia="Times New Roman" w:cs="Times New Roman"/>
                    <w:b/>
                    <w:color w:val="0000FF"/>
                    <w:spacing w:val="0"/>
                    <w:w w:val="99"/>
                    <w:sz w:val="48"/>
                    <w:szCs w:val="48"/>
                    <w:u w:val="single" w:color="0000FF"/>
                  </w:rPr>
                </w:pPr>
                <w:hyperlink r:id="rId2">
                  <w:r>
                    <w:rPr>
                      <w:rStyle w:val="InternetLink"/>
                      <w:rFonts w:eastAsia="Times New Roman" w:cs="Times New Roman"/>
                      <w:b/>
                      <w:color w:val="0000FF"/>
                      <w:spacing w:val="0"/>
                      <w:w w:val="99"/>
                      <w:sz w:val="48"/>
                      <w:szCs w:val="48"/>
                      <w:u w:val="single" w:color="0000FF"/>
                    </w:rPr>
                    <w:t>http://ustestbank.com/health-assessment-in-nursing-weber-5e-tb</w:t>
                  </w:r>
                </w:hyperlink>
              </w:p>
            </w:txbxContent>
          </v:textbox>
        </v:rect>
      </w:pic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Normal"/>
      <w:spacing w:lineRule="exact" w:line="200"/>
      <w:jc w:val="left"/>
      <w:rPr>
        <w:sz w:val="20"/>
        <w:szCs w:val="20"/>
      </w:rPr>
    </w:pPr>
    <w:r>
      <w:rPr>
        <w:sz w:val="20"/>
        <w:szCs w:val="20"/>
      </w:rPr>
    </w:r>
  </w:p>
</w:hdr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semiHidden="0" w:uiPriority="0" w:unhideWhenUsed="0" w:name="Normal"/>
    <w:lsdException w:qFormat="1" w:semiHidden="0" w:uiPriority="9" w:unhideWhenUsed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0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iPriority="10" w:unhideWhenUsed="0" w:name="Title"/>
    <w:lsdException w:uiPriority="1" w:name="Default Paragraph Font"/>
    <w:lsdException w:qFormat="1" w:semiHidden="0" w:uiPriority="11" w:unhideWhenUsed="0" w:name="Subtitle"/>
    <w:lsdException w:qFormat="1" w:semiHidden="0" w:uiPriority="22" w:unhideWhenUsed="0" w:name="Strong"/>
    <w:lsdException w:qFormat="1" w:semiHidden="0" w:uiPriority="20" w:unhideWhenUsed="0" w:name="Emphasis"/>
    <w:lsdException w:semiHidden="0" w:uiPriority="59" w:unhideWhenUsed="0" w:name="Table Grid"/>
    <w:lsdException w:unhideWhenUsed="0" w:name="Placeholder Text"/>
    <w:lsdException w:qFormat="1" w:semiHidden="0" w:uiPriority="1" w:unhideWhenUsed="0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qFormat="1" w:semiHidden="0" w:uiPriority="34" w:unhideWhenUsed="0" w:name="List Paragraph"/>
    <w:lsdException w:qFormat="1" w:semiHidden="0" w:uiPriority="29" w:unhideWhenUsed="0" w:name="Quote"/>
    <w:lsdException w:qFormat="1" w:semiHidden="0" w:uiPriority="30" w:unhideWhenUsed="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qFormat="1" w:semiHidden="0" w:uiPriority="19" w:unhideWhenUsed="0" w:name="Subtle Emphasis"/>
    <w:lsdException w:qFormat="1" w:semiHidden="0" w:uiPriority="21" w:unhideWhenUsed="0" w:name="Intense Emphasis"/>
    <w:lsdException w:qFormat="1" w:semiHidden="0" w:uiPriority="31" w:unhideWhenUsed="0" w:name="Subtle Reference"/>
    <w:lsdException w:qFormat="1" w:semiHidden="0" w:uiPriority="32" w:unhideWhenUsed="0" w:name="Intense Reference"/>
    <w:lsdException w:qFormat="1" w:semiHidden="0" w:uiPriority="33" w:unhideWhenUsed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1b3490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val="en-US" w:eastAsia="en-US" w:bidi="ar-SA"/>
    </w:rPr>
  </w:style>
  <w:style w:type="paragraph" w:styleId="Heading1">
    <w:name w:val="Heading 1"/>
    <w:uiPriority w:val="9"/>
    <w:qFormat/>
    <w:link w:val="Heading1Char"/>
    <w:rsid w:val="001b3490"/>
    <w:basedOn w:val="Normal"/>
    <w:next w:val="Normal"/>
    <w:pPr>
      <w:keepNext/>
      <w:spacing w:before="240" w:after="60"/>
      <w:outlineLvl w:val="0"/>
    </w:pPr>
    <w:rPr>
      <w:rFonts w:ascii="Cambria" w:hAnsi="Cambria" w:cs=""/>
      <w:b/>
      <w:bCs/>
      <w:sz w:val="32"/>
      <w:szCs w:val="32"/>
    </w:rPr>
  </w:style>
  <w:style w:type="paragraph" w:styleId="Heading2">
    <w:name w:val="Heading 2"/>
    <w:uiPriority w:val="9"/>
    <w:qFormat/>
    <w:semiHidden/>
    <w:unhideWhenUsed/>
    <w:link w:val="Heading2Char"/>
    <w:rsid w:val="001b3490"/>
    <w:basedOn w:val="Normal"/>
    <w:next w:val="Normal"/>
    <w:pPr>
      <w:keepNext/>
      <w:spacing w:before="240" w:after="60"/>
      <w:outlineLvl w:val="1"/>
    </w:pPr>
    <w:rPr>
      <w:rFonts w:ascii="Cambria" w:hAnsi="Cambria" w:cs=""/>
      <w:b/>
      <w:bCs/>
      <w:i/>
      <w:iCs/>
      <w:sz w:val="28"/>
      <w:szCs w:val="28"/>
    </w:rPr>
  </w:style>
  <w:style w:type="paragraph" w:styleId="Heading3">
    <w:name w:val="Heading 3"/>
    <w:uiPriority w:val="9"/>
    <w:qFormat/>
    <w:semiHidden/>
    <w:unhideWhenUsed/>
    <w:link w:val="Heading3Char"/>
    <w:rsid w:val="001b3490"/>
    <w:basedOn w:val="Normal"/>
    <w:next w:val="Normal"/>
    <w:pPr>
      <w:keepNext/>
      <w:spacing w:before="240" w:after="60"/>
      <w:outlineLvl w:val="2"/>
    </w:pPr>
    <w:rPr>
      <w:rFonts w:ascii="Cambria" w:hAnsi="Cambria" w:cs=""/>
      <w:b/>
      <w:bCs/>
      <w:sz w:val="26"/>
      <w:szCs w:val="26"/>
    </w:rPr>
  </w:style>
  <w:style w:type="paragraph" w:styleId="Heading4">
    <w:name w:val="Heading 4"/>
    <w:uiPriority w:val="9"/>
    <w:qFormat/>
    <w:semiHidden/>
    <w:unhideWhenUsed/>
    <w:link w:val="Heading4Char"/>
    <w:rsid w:val="001b3490"/>
    <w:basedOn w:val="Normal"/>
    <w:next w:val="Normal"/>
    <w:pPr>
      <w:keepNext/>
      <w:spacing w:before="240" w:after="60"/>
      <w:outlineLvl w:val="3"/>
    </w:pPr>
    <w:rPr>
      <w:rFonts w:ascii="Calibri" w:hAnsi="Calibri" w:cs=""/>
      <w:b/>
      <w:bCs/>
      <w:sz w:val="28"/>
      <w:szCs w:val="28"/>
    </w:rPr>
  </w:style>
  <w:style w:type="paragraph" w:styleId="Heading5">
    <w:name w:val="Heading 5"/>
    <w:uiPriority w:val="9"/>
    <w:qFormat/>
    <w:semiHidden/>
    <w:unhideWhenUsed/>
    <w:link w:val="Heading5Char"/>
    <w:rsid w:val="001b3490"/>
    <w:basedOn w:val="Normal"/>
    <w:next w:val="Normal"/>
    <w:pPr>
      <w:spacing w:before="240" w:after="60"/>
      <w:outlineLvl w:val="4"/>
    </w:pPr>
    <w:rPr>
      <w:rFonts w:ascii="Calibri" w:hAnsi="Calibri" w:cs=""/>
      <w:b/>
      <w:bCs/>
      <w:i/>
      <w:iCs/>
      <w:sz w:val="26"/>
      <w:szCs w:val="26"/>
    </w:rPr>
  </w:style>
  <w:style w:type="paragraph" w:styleId="Heading6">
    <w:name w:val="Heading 6"/>
    <w:qFormat/>
    <w:link w:val="Heading6Char"/>
    <w:rsid w:val="001b3490"/>
    <w:basedOn w:val="Normal"/>
    <w:next w:val="Normal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uiPriority w:val="9"/>
    <w:qFormat/>
    <w:semiHidden/>
    <w:unhideWhenUsed/>
    <w:link w:val="Heading7Char"/>
    <w:rsid w:val="001b3490"/>
    <w:basedOn w:val="Normal"/>
    <w:next w:val="Normal"/>
    <w:pPr>
      <w:spacing w:before="240" w:after="60"/>
      <w:outlineLvl w:val="6"/>
    </w:pPr>
    <w:rPr>
      <w:rFonts w:ascii="Calibri" w:hAnsi="Calibri" w:cs=""/>
      <w:sz w:val="24"/>
      <w:szCs w:val="24"/>
    </w:rPr>
  </w:style>
  <w:style w:type="paragraph" w:styleId="Heading8">
    <w:name w:val="Heading 8"/>
    <w:uiPriority w:val="9"/>
    <w:qFormat/>
    <w:semiHidden/>
    <w:unhideWhenUsed/>
    <w:link w:val="Heading8Char"/>
    <w:rsid w:val="001b3490"/>
    <w:basedOn w:val="Normal"/>
    <w:next w:val="Normal"/>
    <w:pPr>
      <w:spacing w:before="240" w:after="60"/>
      <w:outlineLvl w:val="7"/>
    </w:pPr>
    <w:rPr>
      <w:rFonts w:ascii="Calibri" w:hAnsi="Calibri" w:cs=""/>
      <w:i/>
      <w:iCs/>
      <w:sz w:val="24"/>
      <w:szCs w:val="24"/>
    </w:rPr>
  </w:style>
  <w:style w:type="paragraph" w:styleId="Heading9">
    <w:name w:val="Heading 9"/>
    <w:uiPriority w:val="9"/>
    <w:qFormat/>
    <w:semiHidden/>
    <w:unhideWhenUsed/>
    <w:link w:val="Heading9Char"/>
    <w:rsid w:val="001b3490"/>
    <w:basedOn w:val="Normal"/>
    <w:next w:val="Normal"/>
    <w:pPr>
      <w:spacing w:before="240" w:after="60"/>
      <w:outlineLvl w:val="8"/>
    </w:pPr>
    <w:rPr>
      <w:rFonts w:ascii="Cambria" w:hAnsi="Cambria" w:cs="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Heading1Char" w:customStyle="1">
    <w:name w:val="Heading 1 Char"/>
    <w:uiPriority w:val="9"/>
    <w:link w:val="Heading1"/>
    <w:rsid w:val="001b3490"/>
    <w:basedOn w:val="DefaultParagraphFont"/>
    <w:rPr>
      <w:rFonts w:ascii="Cambria" w:hAnsi="Cambria" w:cs=""/>
      <w:b/>
      <w:bCs/>
      <w:sz w:val="32"/>
      <w:szCs w:val="32"/>
    </w:rPr>
  </w:style>
  <w:style w:type="character" w:styleId="Heading2Char" w:customStyle="1">
    <w:name w:val="Heading 2 Char"/>
    <w:uiPriority w:val="9"/>
    <w:semiHidden/>
    <w:link w:val="Heading2"/>
    <w:rsid w:val="001b3490"/>
    <w:basedOn w:val="DefaultParagraphFont"/>
    <w:rPr>
      <w:rFonts w:ascii="Cambria" w:hAnsi="Cambria" w:cs=""/>
      <w:b/>
      <w:bCs/>
      <w:i/>
      <w:iCs/>
      <w:sz w:val="28"/>
      <w:szCs w:val="28"/>
    </w:rPr>
  </w:style>
  <w:style w:type="character" w:styleId="Heading3Char" w:customStyle="1">
    <w:name w:val="Heading 3 Char"/>
    <w:uiPriority w:val="9"/>
    <w:semiHidden/>
    <w:link w:val="Heading3"/>
    <w:rsid w:val="001b3490"/>
    <w:basedOn w:val="DefaultParagraphFont"/>
    <w:rPr>
      <w:rFonts w:ascii="Cambria" w:hAnsi="Cambria" w:cs=""/>
      <w:b/>
      <w:bCs/>
      <w:sz w:val="26"/>
      <w:szCs w:val="26"/>
    </w:rPr>
  </w:style>
  <w:style w:type="character" w:styleId="Heading4Char" w:customStyle="1">
    <w:name w:val="Heading 4 Char"/>
    <w:uiPriority w:val="9"/>
    <w:semiHidden/>
    <w:link w:val="Heading4"/>
    <w:rsid w:val="001b3490"/>
    <w:basedOn w:val="DefaultParagraphFont"/>
    <w:rPr>
      <w:rFonts w:ascii="Calibri" w:hAnsi="Calibri" w:cs=""/>
      <w:b/>
      <w:bCs/>
      <w:sz w:val="28"/>
      <w:szCs w:val="28"/>
    </w:rPr>
  </w:style>
  <w:style w:type="character" w:styleId="Heading5Char" w:customStyle="1">
    <w:name w:val="Heading 5 Char"/>
    <w:uiPriority w:val="9"/>
    <w:semiHidden/>
    <w:link w:val="Heading5"/>
    <w:rsid w:val="001b3490"/>
    <w:basedOn w:val="DefaultParagraphFont"/>
    <w:rPr>
      <w:rFonts w:ascii="Calibri" w:hAnsi="Calibri" w:cs=""/>
      <w:b/>
      <w:bCs/>
      <w:i/>
      <w:iCs/>
      <w:sz w:val="26"/>
      <w:szCs w:val="26"/>
    </w:rPr>
  </w:style>
  <w:style w:type="character" w:styleId="Heading6Char" w:customStyle="1">
    <w:name w:val="Heading 6 Char"/>
    <w:link w:val="Heading6"/>
    <w:rsid w:val="001b3490"/>
    <w:basedOn w:val="DefaultParagraphFont"/>
    <w:rPr>
      <w:b/>
      <w:bCs/>
      <w:sz w:val="22"/>
      <w:szCs w:val="22"/>
    </w:rPr>
  </w:style>
  <w:style w:type="character" w:styleId="Heading7Char" w:customStyle="1">
    <w:name w:val="Heading 7 Char"/>
    <w:uiPriority w:val="9"/>
    <w:semiHidden/>
    <w:link w:val="Heading7"/>
    <w:rsid w:val="001b3490"/>
    <w:basedOn w:val="DefaultParagraphFont"/>
    <w:rPr>
      <w:rFonts w:ascii="Calibri" w:hAnsi="Calibri" w:cs=""/>
      <w:sz w:val="24"/>
      <w:szCs w:val="24"/>
    </w:rPr>
  </w:style>
  <w:style w:type="character" w:styleId="Heading8Char" w:customStyle="1">
    <w:name w:val="Heading 8 Char"/>
    <w:uiPriority w:val="9"/>
    <w:semiHidden/>
    <w:link w:val="Heading8"/>
    <w:rsid w:val="001b3490"/>
    <w:basedOn w:val="DefaultParagraphFont"/>
    <w:rPr>
      <w:rFonts w:ascii="Calibri" w:hAnsi="Calibri" w:cs=""/>
      <w:i/>
      <w:iCs/>
      <w:sz w:val="24"/>
      <w:szCs w:val="24"/>
    </w:rPr>
  </w:style>
  <w:style w:type="character" w:styleId="Heading9Char" w:customStyle="1">
    <w:name w:val="Heading 9 Char"/>
    <w:uiPriority w:val="9"/>
    <w:semiHidden/>
    <w:link w:val="Heading9"/>
    <w:rsid w:val="001b3490"/>
    <w:basedOn w:val="DefaultParagraphFont"/>
    <w:rPr>
      <w:rFonts w:ascii="Cambria" w:hAnsi="Cambria" w:cs=""/>
      <w:sz w:val="22"/>
      <w:szCs w:val="22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Header">
    <w:name w:val="Header"/>
    <w:basedOn w:val="Normal"/>
    <w:pPr/>
    <w:rPr/>
  </w:style>
  <w:style w:type="paragraph" w:styleId="FrameContents">
    <w:name w:val="Frame Contents"/>
    <w:basedOn w:val="Normal"/>
    <w:pPr/>
    <w:rPr/>
  </w:style>
  <w:style w:type="paragraph" w:styleId="Footer">
    <w:name w:val="Footer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ustestbank.com/health-assessment-in-nursing-weber-5e-tb" TargetMode="External"/><Relationship Id="rId2" Type="http://schemas.openxmlformats.org/officeDocument/2006/relationships/hyperlink" Target="http://ustestbank.com/health-assessment-in-nursing-weber-5e-tb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language>en-US</dc:language>
  <cp:revision>0</cp:revision>
</cp:coreProperties>
</file>